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F57" w:rsidRPr="00CE0768" w:rsidRDefault="00707F57" w:rsidP="00707F57">
      <w:pPr>
        <w:widowControl w:val="0"/>
        <w:autoSpaceDE w:val="0"/>
        <w:autoSpaceDN w:val="0"/>
        <w:adjustRightInd w:val="0"/>
      </w:pPr>
    </w:p>
    <w:p w:rsidR="005A146D" w:rsidRDefault="005A146D" w:rsidP="005A146D">
      <w:pPr>
        <w:jc w:val="center"/>
        <w:rPr>
          <w:b/>
        </w:rPr>
      </w:pPr>
      <w:r>
        <w:rPr>
          <w:b/>
        </w:rPr>
        <w:t>АДМИНИСТРАЦИЯ</w:t>
      </w:r>
    </w:p>
    <w:p w:rsidR="005A146D" w:rsidRDefault="005A146D" w:rsidP="005A146D">
      <w:pPr>
        <w:jc w:val="center"/>
        <w:rPr>
          <w:b/>
        </w:rPr>
      </w:pPr>
      <w:r>
        <w:rPr>
          <w:b/>
        </w:rPr>
        <w:t>ПОСЕЛКА ИМЕНИ К.ЛИБКНЕХТА</w:t>
      </w:r>
    </w:p>
    <w:p w:rsidR="005A146D" w:rsidRDefault="005A146D" w:rsidP="005A146D">
      <w:pPr>
        <w:jc w:val="center"/>
        <w:rPr>
          <w:b/>
        </w:rPr>
      </w:pPr>
      <w:r>
        <w:rPr>
          <w:b/>
        </w:rPr>
        <w:t>КУРЧАТОВСКОГО РАЙОНА КУРСКОЙ ОБЛАСТИ</w:t>
      </w:r>
    </w:p>
    <w:p w:rsidR="005A146D" w:rsidRDefault="005A146D" w:rsidP="005A146D">
      <w:pPr>
        <w:jc w:val="center"/>
        <w:rPr>
          <w:rFonts w:ascii="Calibri" w:hAnsi="Calibri" w:cs="Calibri"/>
          <w:sz w:val="22"/>
          <w:szCs w:val="22"/>
        </w:rPr>
      </w:pPr>
    </w:p>
    <w:p w:rsidR="005A146D" w:rsidRDefault="005A146D" w:rsidP="005A146D">
      <w:pPr>
        <w:tabs>
          <w:tab w:val="left" w:pos="2760"/>
          <w:tab w:val="left" w:pos="3880"/>
        </w:tabs>
        <w:jc w:val="center"/>
        <w:rPr>
          <w:b/>
        </w:rPr>
      </w:pPr>
      <w:r>
        <w:rPr>
          <w:b/>
        </w:rPr>
        <w:t>ПОСТАНОВЛЕНИЕ № 399</w:t>
      </w:r>
    </w:p>
    <w:p w:rsidR="005A146D" w:rsidRDefault="005A146D" w:rsidP="005A146D">
      <w:pPr>
        <w:tabs>
          <w:tab w:val="left" w:pos="2760"/>
          <w:tab w:val="left" w:pos="3880"/>
        </w:tabs>
        <w:jc w:val="both"/>
        <w:rPr>
          <w:b/>
        </w:rPr>
      </w:pPr>
    </w:p>
    <w:p w:rsidR="005A146D" w:rsidRDefault="005A146D" w:rsidP="005A146D">
      <w:pPr>
        <w:tabs>
          <w:tab w:val="left" w:pos="2760"/>
          <w:tab w:val="left" w:pos="3880"/>
        </w:tabs>
        <w:jc w:val="both"/>
      </w:pPr>
      <w:r>
        <w:t>«18» октября 2016г.</w:t>
      </w:r>
    </w:p>
    <w:p w:rsidR="005A146D" w:rsidRDefault="005A146D" w:rsidP="005A146D">
      <w:pPr>
        <w:jc w:val="both"/>
        <w:rPr>
          <w:rFonts w:cs="Calibri"/>
          <w:spacing w:val="-10"/>
        </w:rPr>
      </w:pPr>
    </w:p>
    <w:p w:rsidR="005A146D" w:rsidRPr="00313113" w:rsidRDefault="005A146D" w:rsidP="005A146D">
      <w:r w:rsidRPr="00313113">
        <w:t>Об утверждении административного регламента</w:t>
      </w:r>
    </w:p>
    <w:p w:rsidR="005A146D" w:rsidRPr="00313113" w:rsidRDefault="005A146D" w:rsidP="005A146D">
      <w:r w:rsidRPr="00313113">
        <w:t>предоставления муниципальной услуги</w:t>
      </w:r>
    </w:p>
    <w:p w:rsidR="005A146D" w:rsidRDefault="005A146D" w:rsidP="005A146D">
      <w:r w:rsidRPr="00AD436E">
        <w:t>«Заключение договоров социального найма» </w:t>
      </w:r>
      <w:r w:rsidRPr="00AD436E">
        <w:tab/>
      </w:r>
    </w:p>
    <w:p w:rsidR="005A146D" w:rsidRPr="00AD436E" w:rsidRDefault="005A146D" w:rsidP="005A146D"/>
    <w:p w:rsidR="005A146D" w:rsidRPr="00313113" w:rsidRDefault="005A146D" w:rsidP="005A146D">
      <w:pPr>
        <w:ind w:firstLine="708"/>
        <w:jc w:val="both"/>
      </w:pPr>
      <w:r w:rsidRPr="00313113">
        <w:t xml:space="preserve">В соответствии с Федеральными законами от 27.07.2010 г. № 210-ФЗ «Об организации предоставления государственных и муниципальных услуг», от 06.10.2003 г. № 131-ФЗ «Об общих принципах организации местного самоуправления в Российской Федерации», Уставом муниципального образования «поселок </w:t>
      </w:r>
      <w:r>
        <w:t xml:space="preserve">имени </w:t>
      </w:r>
      <w:proofErr w:type="spellStart"/>
      <w:r>
        <w:t>К.Либкнехта</w:t>
      </w:r>
      <w:proofErr w:type="spellEnd"/>
      <w:r w:rsidRPr="00313113">
        <w:t>»</w:t>
      </w:r>
      <w:r>
        <w:t xml:space="preserve"> Курчатовского района </w:t>
      </w:r>
      <w:r w:rsidRPr="00313113">
        <w:t xml:space="preserve">Курской области, </w:t>
      </w:r>
    </w:p>
    <w:p w:rsidR="005A146D" w:rsidRPr="00313113" w:rsidRDefault="005A146D" w:rsidP="005A146D"/>
    <w:p w:rsidR="005A146D" w:rsidRPr="00313113" w:rsidRDefault="005A146D" w:rsidP="005A146D">
      <w:r w:rsidRPr="00313113">
        <w:t>ПОСТАНОВЛЯЕТ:</w:t>
      </w:r>
    </w:p>
    <w:p w:rsidR="005A146D" w:rsidRDefault="005A146D" w:rsidP="005A146D">
      <w:pPr>
        <w:spacing w:line="200" w:lineRule="atLeast"/>
      </w:pPr>
      <w:r w:rsidRPr="00313113">
        <w:t xml:space="preserve">         </w:t>
      </w:r>
      <w:r>
        <w:t xml:space="preserve">   </w:t>
      </w:r>
    </w:p>
    <w:p w:rsidR="005A146D" w:rsidRPr="00AD436E" w:rsidRDefault="005A146D" w:rsidP="005A146D">
      <w:pPr>
        <w:ind w:firstLine="708"/>
        <w:jc w:val="both"/>
      </w:pPr>
      <w:r w:rsidRPr="00313113">
        <w:t xml:space="preserve">1. Утвердить прилагаемый административный регламент  предоставления </w:t>
      </w:r>
      <w:r w:rsidRPr="00125741">
        <w:t xml:space="preserve">муниципальной </w:t>
      </w:r>
      <w:r>
        <w:t xml:space="preserve"> </w:t>
      </w:r>
      <w:r w:rsidRPr="00710096">
        <w:t xml:space="preserve">услуги  </w:t>
      </w:r>
      <w:r w:rsidRPr="00AD436E">
        <w:t>«Заключение договоров социального найма»</w:t>
      </w:r>
    </w:p>
    <w:p w:rsidR="005A146D" w:rsidRPr="00313113" w:rsidRDefault="005A146D" w:rsidP="005A146D">
      <w:pPr>
        <w:ind w:firstLine="708"/>
        <w:jc w:val="both"/>
      </w:pPr>
      <w:r w:rsidRPr="00313113">
        <w:t xml:space="preserve">2. </w:t>
      </w:r>
      <w:proofErr w:type="gramStart"/>
      <w:r w:rsidRPr="00313113">
        <w:t>Контроль за</w:t>
      </w:r>
      <w:proofErr w:type="gramEnd"/>
      <w:r w:rsidRPr="00313113">
        <w:t xml:space="preserve"> исполнением настоящего постановления возложить на заместителя Главы поселка </w:t>
      </w:r>
      <w:r>
        <w:t xml:space="preserve">имени </w:t>
      </w:r>
      <w:proofErr w:type="spellStart"/>
      <w:r>
        <w:t>К.Либкнехта</w:t>
      </w:r>
      <w:proofErr w:type="spellEnd"/>
      <w:r w:rsidRPr="00313113">
        <w:t xml:space="preserve"> Курчатовского  района</w:t>
      </w:r>
      <w:r>
        <w:t xml:space="preserve"> Курской области </w:t>
      </w:r>
      <w:r w:rsidRPr="00313113">
        <w:t xml:space="preserve"> </w:t>
      </w:r>
      <w:proofErr w:type="spellStart"/>
      <w:r>
        <w:t>А.Н.Поедайлова</w:t>
      </w:r>
      <w:proofErr w:type="spellEnd"/>
      <w:r>
        <w:t>.</w:t>
      </w:r>
    </w:p>
    <w:p w:rsidR="005A146D" w:rsidRPr="00313113" w:rsidRDefault="005A146D" w:rsidP="005A146D">
      <w:r w:rsidRPr="00313113">
        <w:t>        </w:t>
      </w:r>
      <w:r>
        <w:t xml:space="preserve">   </w:t>
      </w:r>
      <w:r w:rsidRPr="00313113">
        <w:t xml:space="preserve"> 3. Постановление вступает в силу после его официального опубликования (обнародования) в установленном порядке.</w:t>
      </w:r>
    </w:p>
    <w:p w:rsidR="005A146D" w:rsidRDefault="005A146D" w:rsidP="005A146D"/>
    <w:p w:rsidR="005A146D" w:rsidRDefault="005A146D" w:rsidP="005A146D"/>
    <w:p w:rsidR="005A146D" w:rsidRDefault="005A146D" w:rsidP="005A146D"/>
    <w:p w:rsidR="005A146D" w:rsidRPr="00313113" w:rsidRDefault="005A146D" w:rsidP="005A146D"/>
    <w:p w:rsidR="005A146D" w:rsidRPr="00313113" w:rsidRDefault="005A146D" w:rsidP="005A146D">
      <w:r w:rsidRPr="00313113">
        <w:t xml:space="preserve">Глава поселка имени </w:t>
      </w:r>
      <w:proofErr w:type="spellStart"/>
      <w:r w:rsidRPr="00313113">
        <w:t>К.Либкнехта</w:t>
      </w:r>
      <w:proofErr w:type="spellEnd"/>
    </w:p>
    <w:p w:rsidR="005A146D" w:rsidRPr="00313113" w:rsidRDefault="005A146D" w:rsidP="005A146D">
      <w:r w:rsidRPr="00313113">
        <w:t xml:space="preserve">Курчатовского района Курской области                 </w:t>
      </w:r>
      <w:r>
        <w:t xml:space="preserve">                            </w:t>
      </w:r>
      <w:r w:rsidRPr="00313113">
        <w:t xml:space="preserve">             А. М. </w:t>
      </w:r>
      <w:proofErr w:type="spellStart"/>
      <w:r w:rsidRPr="00313113">
        <w:t>Туточкин</w:t>
      </w:r>
      <w:proofErr w:type="spellEnd"/>
    </w:p>
    <w:p w:rsidR="005A146D" w:rsidRPr="00313113" w:rsidRDefault="005A146D" w:rsidP="005A146D"/>
    <w:p w:rsidR="005A146D" w:rsidRPr="00313113" w:rsidRDefault="005A146D" w:rsidP="005A146D"/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5A146D" w:rsidRDefault="005A146D" w:rsidP="00707F57">
      <w:pPr>
        <w:pStyle w:val="Style3"/>
        <w:widowControl/>
        <w:spacing w:before="17" w:line="322" w:lineRule="exact"/>
        <w:ind w:left="463"/>
        <w:jc w:val="right"/>
        <w:rPr>
          <w:rStyle w:val="FontStyle15"/>
          <w:b w:val="0"/>
          <w:sz w:val="24"/>
          <w:szCs w:val="24"/>
        </w:rPr>
      </w:pPr>
    </w:p>
    <w:p w:rsidR="00707F57" w:rsidRPr="00CE0768" w:rsidRDefault="00707F57" w:rsidP="005A146D">
      <w:pPr>
        <w:pStyle w:val="Style3"/>
        <w:widowControl/>
        <w:spacing w:line="322" w:lineRule="exact"/>
        <w:ind w:left="463"/>
        <w:jc w:val="right"/>
        <w:rPr>
          <w:rStyle w:val="FontStyle15"/>
          <w:b w:val="0"/>
          <w:sz w:val="24"/>
          <w:szCs w:val="24"/>
        </w:rPr>
      </w:pPr>
      <w:r w:rsidRPr="00CE0768">
        <w:rPr>
          <w:rStyle w:val="FontStyle15"/>
          <w:b w:val="0"/>
          <w:sz w:val="24"/>
          <w:szCs w:val="24"/>
        </w:rPr>
        <w:lastRenderedPageBreak/>
        <w:t>У</w:t>
      </w:r>
      <w:r w:rsidR="005A146D">
        <w:rPr>
          <w:rStyle w:val="FontStyle15"/>
          <w:b w:val="0"/>
          <w:sz w:val="24"/>
          <w:szCs w:val="24"/>
        </w:rPr>
        <w:t>ТВЕРЖДЕН</w:t>
      </w:r>
    </w:p>
    <w:p w:rsidR="00707F57" w:rsidRPr="00CE0768" w:rsidRDefault="00707F57" w:rsidP="005A146D">
      <w:pPr>
        <w:pStyle w:val="Style3"/>
        <w:widowControl/>
        <w:spacing w:line="322" w:lineRule="exact"/>
        <w:ind w:left="463"/>
        <w:jc w:val="right"/>
        <w:rPr>
          <w:rStyle w:val="FontStyle15"/>
          <w:b w:val="0"/>
          <w:sz w:val="24"/>
          <w:szCs w:val="24"/>
        </w:rPr>
      </w:pPr>
      <w:r w:rsidRPr="00CE0768">
        <w:rPr>
          <w:rStyle w:val="FontStyle15"/>
          <w:b w:val="0"/>
          <w:sz w:val="24"/>
          <w:szCs w:val="24"/>
        </w:rPr>
        <w:t xml:space="preserve">Постановлением </w:t>
      </w:r>
      <w:r w:rsidR="005A146D">
        <w:rPr>
          <w:rStyle w:val="FontStyle15"/>
          <w:b w:val="0"/>
          <w:sz w:val="24"/>
          <w:szCs w:val="24"/>
        </w:rPr>
        <w:t>А</w:t>
      </w:r>
      <w:r w:rsidRPr="00CE0768">
        <w:rPr>
          <w:rStyle w:val="FontStyle15"/>
          <w:b w:val="0"/>
          <w:sz w:val="24"/>
          <w:szCs w:val="24"/>
        </w:rPr>
        <w:t>дминистрации</w:t>
      </w:r>
    </w:p>
    <w:p w:rsidR="00F449D8" w:rsidRPr="00CE0768" w:rsidRDefault="00707F57" w:rsidP="005A146D">
      <w:pPr>
        <w:pStyle w:val="Style3"/>
        <w:widowControl/>
        <w:spacing w:line="322" w:lineRule="exact"/>
        <w:ind w:left="463"/>
        <w:jc w:val="right"/>
        <w:rPr>
          <w:rStyle w:val="FontStyle15"/>
          <w:b w:val="0"/>
          <w:sz w:val="24"/>
          <w:szCs w:val="24"/>
        </w:rPr>
      </w:pPr>
      <w:r w:rsidRPr="00CE0768">
        <w:rPr>
          <w:rStyle w:val="FontStyle15"/>
          <w:b w:val="0"/>
          <w:sz w:val="24"/>
          <w:szCs w:val="24"/>
        </w:rPr>
        <w:t xml:space="preserve">поселка </w:t>
      </w:r>
      <w:r w:rsidR="00F449D8" w:rsidRPr="00CE0768">
        <w:rPr>
          <w:rStyle w:val="FontStyle15"/>
          <w:b w:val="0"/>
          <w:sz w:val="24"/>
          <w:szCs w:val="24"/>
        </w:rPr>
        <w:t xml:space="preserve">имени </w:t>
      </w:r>
      <w:proofErr w:type="spellStart"/>
      <w:r w:rsidR="00F449D8" w:rsidRPr="00CE0768">
        <w:rPr>
          <w:rStyle w:val="FontStyle15"/>
          <w:b w:val="0"/>
          <w:sz w:val="24"/>
          <w:szCs w:val="24"/>
        </w:rPr>
        <w:t>К.Либкнехта</w:t>
      </w:r>
      <w:proofErr w:type="spellEnd"/>
      <w:r w:rsidR="00F449D8" w:rsidRPr="00CE0768">
        <w:rPr>
          <w:rStyle w:val="FontStyle15"/>
          <w:b w:val="0"/>
          <w:sz w:val="24"/>
          <w:szCs w:val="24"/>
        </w:rPr>
        <w:t xml:space="preserve"> </w:t>
      </w:r>
    </w:p>
    <w:p w:rsidR="00F449D8" w:rsidRPr="00CE0768" w:rsidRDefault="00F449D8" w:rsidP="005A146D">
      <w:pPr>
        <w:pStyle w:val="Style3"/>
        <w:widowControl/>
        <w:spacing w:line="322" w:lineRule="exact"/>
        <w:ind w:left="463"/>
        <w:jc w:val="right"/>
        <w:rPr>
          <w:rStyle w:val="FontStyle15"/>
          <w:b w:val="0"/>
          <w:sz w:val="24"/>
          <w:szCs w:val="24"/>
        </w:rPr>
      </w:pPr>
      <w:r w:rsidRPr="00CE0768">
        <w:rPr>
          <w:rStyle w:val="FontStyle15"/>
          <w:b w:val="0"/>
          <w:sz w:val="24"/>
          <w:szCs w:val="24"/>
        </w:rPr>
        <w:t>Курчатовского района Курской области</w:t>
      </w:r>
      <w:r w:rsidR="00707F57" w:rsidRPr="00CE0768">
        <w:rPr>
          <w:rStyle w:val="FontStyle15"/>
          <w:b w:val="0"/>
          <w:sz w:val="24"/>
          <w:szCs w:val="24"/>
        </w:rPr>
        <w:t xml:space="preserve"> </w:t>
      </w:r>
    </w:p>
    <w:p w:rsidR="00707F57" w:rsidRPr="00CE0768" w:rsidRDefault="00707F57" w:rsidP="005A146D">
      <w:pPr>
        <w:pStyle w:val="Style3"/>
        <w:widowControl/>
        <w:spacing w:line="322" w:lineRule="exact"/>
        <w:ind w:left="463"/>
        <w:jc w:val="right"/>
        <w:rPr>
          <w:rStyle w:val="FontStyle15"/>
          <w:b w:val="0"/>
          <w:sz w:val="24"/>
          <w:szCs w:val="24"/>
        </w:rPr>
      </w:pPr>
      <w:r w:rsidRPr="00CE0768">
        <w:rPr>
          <w:rStyle w:val="FontStyle15"/>
          <w:b w:val="0"/>
          <w:sz w:val="24"/>
          <w:szCs w:val="24"/>
        </w:rPr>
        <w:t xml:space="preserve">от </w:t>
      </w:r>
      <w:r w:rsidR="005A146D">
        <w:rPr>
          <w:rStyle w:val="FontStyle15"/>
          <w:b w:val="0"/>
          <w:sz w:val="24"/>
          <w:szCs w:val="24"/>
        </w:rPr>
        <w:t>18.10.2016г.</w:t>
      </w:r>
      <w:r w:rsidRPr="00CE0768">
        <w:rPr>
          <w:rStyle w:val="FontStyle15"/>
          <w:b w:val="0"/>
          <w:sz w:val="24"/>
          <w:szCs w:val="24"/>
        </w:rPr>
        <w:t xml:space="preserve"> №</w:t>
      </w:r>
      <w:r w:rsidR="005A146D">
        <w:rPr>
          <w:rStyle w:val="FontStyle15"/>
          <w:b w:val="0"/>
          <w:sz w:val="24"/>
          <w:szCs w:val="24"/>
        </w:rPr>
        <w:t xml:space="preserve"> 399</w:t>
      </w:r>
    </w:p>
    <w:p w:rsidR="00707F57" w:rsidRPr="00CE0768" w:rsidRDefault="00707F57" w:rsidP="00707F57">
      <w:pPr>
        <w:pStyle w:val="Style3"/>
        <w:widowControl/>
        <w:spacing w:before="17" w:line="322" w:lineRule="exact"/>
        <w:ind w:left="463"/>
      </w:pPr>
    </w:p>
    <w:p w:rsidR="00612541" w:rsidRPr="00CE0768" w:rsidRDefault="00612541" w:rsidP="00EF2EA8">
      <w:pPr>
        <w:widowControl w:val="0"/>
        <w:autoSpaceDE w:val="0"/>
        <w:autoSpaceDN w:val="0"/>
        <w:adjustRightInd w:val="0"/>
      </w:pPr>
    </w:p>
    <w:p w:rsidR="00E53B5B" w:rsidRPr="00CE0768" w:rsidRDefault="00E53B5B" w:rsidP="00E53B5B">
      <w:pPr>
        <w:jc w:val="center"/>
        <w:rPr>
          <w:b/>
          <w:bCs/>
        </w:rPr>
      </w:pPr>
      <w:r w:rsidRPr="00CE0768">
        <w:rPr>
          <w:b/>
          <w:bCs/>
        </w:rPr>
        <w:t>АДМИНИСТРАТИВНЫЙ</w:t>
      </w:r>
      <w:r w:rsidRPr="00CE0768">
        <w:t xml:space="preserve"> </w:t>
      </w:r>
      <w:r w:rsidRPr="00CE0768">
        <w:rPr>
          <w:b/>
          <w:bCs/>
        </w:rPr>
        <w:t>РЕГЛАМЕНТ</w:t>
      </w:r>
    </w:p>
    <w:p w:rsidR="00E53B5B" w:rsidRPr="00CE0768" w:rsidRDefault="00E53B5B" w:rsidP="00E53B5B">
      <w:pPr>
        <w:jc w:val="center"/>
        <w:rPr>
          <w:b/>
        </w:rPr>
      </w:pPr>
      <w:r w:rsidRPr="00CE0768">
        <w:rPr>
          <w:b/>
          <w:bCs/>
        </w:rPr>
        <w:t xml:space="preserve">по предоставлению муниципальной услуги </w:t>
      </w:r>
      <w:r w:rsidRPr="00CE0768">
        <w:rPr>
          <w:b/>
        </w:rPr>
        <w:t xml:space="preserve">«Заключение договоров социального найма» </w:t>
      </w:r>
    </w:p>
    <w:p w:rsidR="00051DA1" w:rsidRPr="00CE0768" w:rsidRDefault="00051DA1" w:rsidP="00E53B5B">
      <w:pPr>
        <w:jc w:val="center"/>
        <w:rPr>
          <w:b/>
        </w:rPr>
      </w:pPr>
    </w:p>
    <w:p w:rsidR="00E53B5B" w:rsidRPr="00CE0768" w:rsidRDefault="00E53B5B" w:rsidP="00E53B5B">
      <w:pPr>
        <w:pStyle w:val="a3"/>
        <w:numPr>
          <w:ilvl w:val="1"/>
          <w:numId w:val="25"/>
        </w:numPr>
        <w:spacing w:after="200"/>
        <w:ind w:left="0" w:firstLine="851"/>
        <w:jc w:val="center"/>
      </w:pPr>
      <w:r w:rsidRPr="00CE0768">
        <w:rPr>
          <w:b/>
        </w:rPr>
        <w:t>Предмет регулирования административного регламента.</w:t>
      </w:r>
    </w:p>
    <w:p w:rsidR="00A57B0A" w:rsidRPr="00CE0768" w:rsidRDefault="00E53B5B" w:rsidP="00A57B0A">
      <w:pPr>
        <w:tabs>
          <w:tab w:val="left" w:pos="1134"/>
        </w:tabs>
        <w:spacing w:line="100" w:lineRule="atLeast"/>
        <w:jc w:val="both"/>
      </w:pPr>
      <w:r w:rsidRPr="00CE0768">
        <w:rPr>
          <w:b/>
        </w:rPr>
        <w:tab/>
      </w:r>
      <w:proofErr w:type="gramStart"/>
      <w:r w:rsidR="00A57B0A" w:rsidRPr="00CE0768">
        <w:t xml:space="preserve">Административный регламент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</w:t>
      </w:r>
      <w:r w:rsidR="00A57B0A" w:rsidRPr="00CE0768">
        <w:t xml:space="preserve"> Курской области (далее – ОМСУ) по предоставлению муниципальной услуги </w:t>
      </w:r>
      <w:r w:rsidRPr="00CE0768">
        <w:t>«Заключение договоров социального найма» (далее – Административный регламент</w:t>
      </w:r>
      <w:r w:rsidR="00A57B0A" w:rsidRPr="00CE0768">
        <w:t xml:space="preserve"> определяет: стандарт предоставления муниципальной услуги, состав, последовательность и сроки выполнения административных процедур (действий), формы контроля за исполнением административного регламента; досудебный (внесудебный) порядок обжалования решений и действий (бездействия) должностных лиц, предоставляющих муниципальную услугу.</w:t>
      </w:r>
      <w:proofErr w:type="gramEnd"/>
    </w:p>
    <w:p w:rsidR="00E53B5B" w:rsidRPr="00CE0768" w:rsidRDefault="00E53B5B" w:rsidP="00E53B5B">
      <w:pPr>
        <w:tabs>
          <w:tab w:val="left" w:pos="0"/>
        </w:tabs>
        <w:suppressAutoHyphens/>
        <w:jc w:val="both"/>
        <w:rPr>
          <w:b/>
        </w:rPr>
      </w:pPr>
    </w:p>
    <w:p w:rsidR="00E53B5B" w:rsidRPr="00CE0768" w:rsidRDefault="00E53B5B" w:rsidP="00051DA1">
      <w:pPr>
        <w:tabs>
          <w:tab w:val="left" w:pos="0"/>
        </w:tabs>
        <w:suppressAutoHyphens/>
        <w:ind w:firstLine="851"/>
        <w:jc w:val="center"/>
        <w:rPr>
          <w:color w:val="000000"/>
        </w:rPr>
      </w:pPr>
      <w:r w:rsidRPr="00CE0768">
        <w:rPr>
          <w:b/>
        </w:rPr>
        <w:t>1.2. Круг заявителей.</w:t>
      </w:r>
    </w:p>
    <w:p w:rsidR="00E53B5B" w:rsidRPr="00CE0768" w:rsidRDefault="00E53B5B" w:rsidP="00E53B5B">
      <w:pPr>
        <w:jc w:val="both"/>
      </w:pPr>
      <w:r w:rsidRPr="00CE0768">
        <w:tab/>
        <w:t xml:space="preserve">1.2.1.Получателями муниципальной услуги являются </w:t>
      </w:r>
      <w:r w:rsidRPr="00CE0768">
        <w:rPr>
          <w:color w:val="000000"/>
        </w:rPr>
        <w:t xml:space="preserve">граждане, </w:t>
      </w:r>
      <w:r w:rsidRPr="00CE0768">
        <w:t xml:space="preserve">проживающие на территории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</w:t>
      </w:r>
      <w:r w:rsidRPr="00CE0768">
        <w:t>:</w:t>
      </w:r>
    </w:p>
    <w:p w:rsidR="00E53B5B" w:rsidRPr="00CE0768" w:rsidRDefault="00E53B5B" w:rsidP="00E53B5B">
      <w:pPr>
        <w:spacing w:line="240" w:lineRule="atLeast"/>
        <w:jc w:val="both"/>
      </w:pPr>
      <w:r w:rsidRPr="00CE0768">
        <w:tab/>
        <w:t>1) зарегистрированные по месту жительства в муниципальных жилых помещениях;</w:t>
      </w:r>
    </w:p>
    <w:p w:rsidR="00E53B5B" w:rsidRPr="00CE0768" w:rsidRDefault="00E53B5B" w:rsidP="00E53B5B">
      <w:pPr>
        <w:spacing w:line="240" w:lineRule="atLeast"/>
        <w:jc w:val="both"/>
      </w:pPr>
      <w:r w:rsidRPr="00CE0768">
        <w:tab/>
        <w:t>2) получившие муниципальные помещения, как состоящие на учёте граждан, нуждающихся в жилых помещениях.</w:t>
      </w:r>
    </w:p>
    <w:p w:rsidR="00E53B5B" w:rsidRPr="00CE0768" w:rsidRDefault="00E53B5B" w:rsidP="00E53B5B">
      <w:pPr>
        <w:spacing w:line="240" w:lineRule="atLeast"/>
        <w:jc w:val="both"/>
      </w:pPr>
      <w:r w:rsidRPr="00CE0768">
        <w:tab/>
        <w:t xml:space="preserve">1.2.2. В случае невозможности личной явки гражданина (нанимателя) при подаче документов и получении договора, его интересы может представлять иное лицо при предъявлении паспорта или иного документа, удостоверяющего личность гражданина, согласно полномочиям нотариально заверенной доверенности. </w:t>
      </w:r>
    </w:p>
    <w:p w:rsidR="00E53B5B" w:rsidRPr="00CE0768" w:rsidRDefault="00E53B5B" w:rsidP="00E53B5B">
      <w:pPr>
        <w:pStyle w:val="ConsPlusNormal"/>
        <w:widowControl/>
        <w:spacing w:after="240" w:line="240" w:lineRule="atLeast"/>
        <w:ind w:firstLine="0"/>
        <w:jc w:val="both"/>
        <w:rPr>
          <w:sz w:val="24"/>
          <w:szCs w:val="24"/>
        </w:rPr>
      </w:pPr>
      <w:r w:rsidRPr="00CE0768">
        <w:rPr>
          <w:sz w:val="24"/>
          <w:szCs w:val="24"/>
        </w:rPr>
        <w:tab/>
        <w:t>1.2.3. Интересы недееспособных граждан при заключении договоров может представлять законный представитель – опекун;  интересы несовершеннолетних - законные представители (родители, усыновители, опекуны).</w:t>
      </w:r>
    </w:p>
    <w:p w:rsidR="00E53B5B" w:rsidRPr="00CE0768" w:rsidRDefault="00E53B5B" w:rsidP="00051DA1">
      <w:pPr>
        <w:autoSpaceDE w:val="0"/>
        <w:autoSpaceDN w:val="0"/>
        <w:adjustRightInd w:val="0"/>
        <w:ind w:firstLine="540"/>
        <w:jc w:val="center"/>
      </w:pPr>
      <w:r w:rsidRPr="00CE0768">
        <w:rPr>
          <w:b/>
        </w:rPr>
        <w:t>1.3. Требования к порядку информирования о предоставлении муниципальной услуги.</w:t>
      </w:r>
    </w:p>
    <w:p w:rsidR="00F449D8" w:rsidRPr="00CE0768" w:rsidRDefault="00F449D8" w:rsidP="00F449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kern w:val="2"/>
          <w:lang w:eastAsia="zh-CN"/>
        </w:rPr>
      </w:pPr>
      <w:r w:rsidRPr="00CE0768">
        <w:rPr>
          <w:kern w:val="2"/>
          <w:lang w:eastAsia="zh-CN"/>
        </w:rPr>
        <w:t>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Администрация поселка </w:t>
      </w:r>
      <w:r w:rsidRPr="00CE0768">
        <w:rPr>
          <w:rFonts w:ascii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eastAsia="ru-RU"/>
        </w:rPr>
        <w:t>К.Либкнехта</w:t>
      </w:r>
      <w:proofErr w:type="spellEnd"/>
      <w:r w:rsidRPr="00CE076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E0768">
        <w:rPr>
          <w:rFonts w:ascii="Times New Roman" w:hAnsi="Times New Roman" w:cs="Times New Roman"/>
          <w:sz w:val="24"/>
          <w:szCs w:val="24"/>
        </w:rPr>
        <w:t>Курчатовского  района:</w:t>
      </w:r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Россия, Курская область, Курчатовский район, п. </w:t>
      </w:r>
      <w:r w:rsidRPr="00CE0768">
        <w:rPr>
          <w:rFonts w:ascii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eastAsia="ru-RU"/>
        </w:rPr>
        <w:t>К.Либкнехта</w:t>
      </w:r>
      <w:proofErr w:type="spellEnd"/>
    </w:p>
    <w:p w:rsidR="00F449D8" w:rsidRPr="00CE0768" w:rsidRDefault="00F449D8" w:rsidP="00F449D8">
      <w:pPr>
        <w:rPr>
          <w:b/>
          <w:bCs/>
        </w:rPr>
      </w:pPr>
      <w:r w:rsidRPr="00CE0768">
        <w:rPr>
          <w:b/>
          <w:bCs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 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 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Выходной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Выходной</w:t>
            </w:r>
          </w:p>
        </w:tc>
      </w:tr>
    </w:tbl>
    <w:p w:rsidR="00F449D8" w:rsidRPr="00CE0768" w:rsidRDefault="00F449D8" w:rsidP="00F449D8">
      <w:pPr>
        <w:ind w:firstLine="709"/>
      </w:pPr>
    </w:p>
    <w:p w:rsidR="00F449D8" w:rsidRPr="00CE0768" w:rsidRDefault="00F449D8" w:rsidP="00F449D8">
      <w:r w:rsidRPr="00CE0768"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работы):</w:t>
      </w:r>
    </w:p>
    <w:p w:rsidR="00F449D8" w:rsidRPr="00CE0768" w:rsidRDefault="00F449D8" w:rsidP="00F449D8"/>
    <w:tbl>
      <w:tblPr>
        <w:tblW w:w="9360" w:type="dxa"/>
        <w:tblLayout w:type="fixed"/>
        <w:tblLook w:val="00A0" w:firstRow="1" w:lastRow="0" w:firstColumn="1" w:lastColumn="0" w:noHBand="0" w:noVBand="0"/>
      </w:tblPr>
      <w:tblGrid>
        <w:gridCol w:w="3225"/>
        <w:gridCol w:w="6135"/>
      </w:tblGrid>
      <w:tr w:rsidR="00F449D8" w:rsidRPr="00CE0768" w:rsidTr="00F449D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49D8" w:rsidRPr="00CE0768" w:rsidRDefault="00F449D8" w:rsidP="00F449D8">
            <w:pPr>
              <w:ind w:firstLine="709"/>
              <w:jc w:val="both"/>
            </w:pPr>
            <w:r w:rsidRPr="00CE0768">
              <w:lastRenderedPageBreak/>
              <w:t>Понедельник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9D8" w:rsidRPr="00CE0768" w:rsidRDefault="00F449D8" w:rsidP="00F449D8">
            <w:pPr>
              <w:ind w:firstLine="709"/>
              <w:jc w:val="both"/>
            </w:pPr>
            <w:r w:rsidRPr="00CE0768">
              <w:t>с  8-00 до 17-00(перерыв с 12.00 до 13.00)</w:t>
            </w:r>
          </w:p>
        </w:tc>
      </w:tr>
      <w:tr w:rsidR="00F449D8" w:rsidRPr="00CE0768" w:rsidTr="00F449D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49D8" w:rsidRPr="00CE0768" w:rsidRDefault="00F449D8" w:rsidP="00F449D8">
            <w:pPr>
              <w:ind w:firstLine="709"/>
              <w:jc w:val="both"/>
            </w:pPr>
            <w:r w:rsidRPr="00CE0768">
              <w:t>Вторник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9D8" w:rsidRPr="00CE0768" w:rsidRDefault="00F449D8" w:rsidP="00F449D8">
            <w:pPr>
              <w:ind w:firstLine="709"/>
              <w:jc w:val="both"/>
            </w:pPr>
            <w:r w:rsidRPr="00CE0768">
              <w:t>с  8-00 до 17-00(перерыв с 12.00 до 13.00)</w:t>
            </w:r>
          </w:p>
        </w:tc>
      </w:tr>
    </w:tbl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Филиал ОБУ «МФЦ» Курчатовского района (далее филиал ОБУ «МФЦ»): </w:t>
      </w:r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  <w:proofErr w:type="gramStart"/>
      <w:r w:rsidRPr="00CE0768">
        <w:rPr>
          <w:rFonts w:ascii="Times New Roman" w:hAnsi="Times New Roman" w:cs="Times New Roman"/>
          <w:sz w:val="24"/>
          <w:szCs w:val="24"/>
        </w:rPr>
        <w:t>Курская область, Курчатовского район, гор/пос. Курчатов, ул. Энергетиков, д.10</w:t>
      </w:r>
      <w:proofErr w:type="gramEnd"/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449D8" w:rsidRPr="00CE0768" w:rsidRDefault="00F449D8" w:rsidP="00F449D8">
      <w:pPr>
        <w:rPr>
          <w:b/>
          <w:bCs/>
        </w:rPr>
      </w:pPr>
      <w:r w:rsidRPr="00CE0768">
        <w:t xml:space="preserve"> </w:t>
      </w:r>
      <w:r w:rsidRPr="00CE0768">
        <w:rPr>
          <w:b/>
          <w:bCs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 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 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 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 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с 8-00 до 17-00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Выходной</w:t>
            </w:r>
          </w:p>
        </w:tc>
      </w:tr>
      <w:tr w:rsidR="00F449D8" w:rsidRPr="00CE0768" w:rsidTr="00F449D8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49D8" w:rsidRPr="00CE0768" w:rsidRDefault="00F449D8" w:rsidP="00F449D8">
            <w:pPr>
              <w:snapToGrid w:val="0"/>
              <w:jc w:val="both"/>
            </w:pPr>
            <w:r w:rsidRPr="00CE0768"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9D8" w:rsidRPr="00CE0768" w:rsidRDefault="00F449D8" w:rsidP="00F449D8">
            <w:r w:rsidRPr="00CE0768">
              <w:t>Выходной</w:t>
            </w:r>
          </w:p>
        </w:tc>
      </w:tr>
    </w:tbl>
    <w:p w:rsidR="00F449D8" w:rsidRPr="00CE0768" w:rsidRDefault="00F449D8" w:rsidP="005A146D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kern w:val="1"/>
          <w:lang w:eastAsia="ar-SA"/>
        </w:rPr>
      </w:pPr>
      <w:bookmarkStart w:id="0" w:name="_GoBack"/>
      <w:bookmarkEnd w:id="0"/>
    </w:p>
    <w:p w:rsidR="00F449D8" w:rsidRPr="00CE0768" w:rsidRDefault="00F449D8" w:rsidP="00F449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kern w:val="2"/>
          <w:lang w:eastAsia="zh-CN"/>
        </w:rPr>
      </w:pPr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Телефон Администрации поселка </w:t>
      </w:r>
      <w:r w:rsidRPr="00CE0768">
        <w:rPr>
          <w:rFonts w:ascii="Times New Roman" w:hAnsi="Times New Roman" w:cs="Times New Roman"/>
          <w:sz w:val="24"/>
          <w:szCs w:val="24"/>
          <w:lang w:eastAsia="ru-RU"/>
        </w:rPr>
        <w:t xml:space="preserve">имени 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eastAsia="ru-RU"/>
        </w:rPr>
        <w:t>К.Либкнехта</w:t>
      </w:r>
      <w:proofErr w:type="spellEnd"/>
      <w:r w:rsidRPr="00CE076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E0768">
        <w:rPr>
          <w:rFonts w:ascii="Times New Roman" w:hAnsi="Times New Roman" w:cs="Times New Roman"/>
          <w:sz w:val="24"/>
          <w:szCs w:val="24"/>
        </w:rPr>
        <w:t>Курчатовского района: 8-(47131) 9-11-91</w:t>
      </w:r>
    </w:p>
    <w:p w:rsidR="00F449D8" w:rsidRPr="00CE0768" w:rsidRDefault="00F449D8" w:rsidP="00F449D8">
      <w:pPr>
        <w:pStyle w:val="a9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Справочные  телефоны ОБУ «МФЦ»: 8-(47131) 2-39-83</w:t>
      </w:r>
    </w:p>
    <w:p w:rsidR="00F449D8" w:rsidRPr="00CE0768" w:rsidRDefault="00F449D8" w:rsidP="00F449D8">
      <w:pPr>
        <w:rPr>
          <w:rFonts w:eastAsia="Arial"/>
          <w:kern w:val="2"/>
        </w:rPr>
      </w:pPr>
    </w:p>
    <w:p w:rsidR="00F449D8" w:rsidRPr="00CE0768" w:rsidRDefault="00F449D8" w:rsidP="00F449D8">
      <w:pPr>
        <w:autoSpaceDE w:val="0"/>
        <w:jc w:val="both"/>
      </w:pPr>
      <w:r w:rsidRPr="00CE0768">
        <w:t xml:space="preserve">     1.3.3. 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F449D8" w:rsidRPr="00CE0768" w:rsidRDefault="00F449D8" w:rsidP="00F449D8">
      <w:pPr>
        <w:spacing w:line="100" w:lineRule="atLeast"/>
        <w:jc w:val="both"/>
      </w:pPr>
      <w:r w:rsidRPr="00CE0768">
        <w:t>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F449D8" w:rsidRPr="00CE0768" w:rsidRDefault="00F449D8" w:rsidP="00CE0768">
      <w:pPr>
        <w:pStyle w:val="a8"/>
        <w:spacing w:after="0"/>
        <w:ind w:firstLine="708"/>
        <w:jc w:val="both"/>
      </w:pPr>
      <w:r w:rsidRPr="00CE0768">
        <w:t xml:space="preserve">Адрес официального  сайта муниципального образования «поселок имени </w:t>
      </w:r>
      <w:proofErr w:type="spellStart"/>
      <w:r w:rsidRPr="00CE0768">
        <w:t>К.Либкнехта</w:t>
      </w:r>
      <w:proofErr w:type="spellEnd"/>
      <w:r w:rsidRPr="00CE0768">
        <w:t xml:space="preserve">» Курской области </w:t>
      </w:r>
      <w:proofErr w:type="spellStart"/>
      <w:r w:rsidRPr="00CE0768">
        <w:rPr>
          <w:lang w:val="en-US"/>
        </w:rPr>
        <w:t>KLibneht</w:t>
      </w:r>
      <w:proofErr w:type="spellEnd"/>
      <w:r w:rsidRPr="00CE0768">
        <w:t>.</w:t>
      </w:r>
      <w:proofErr w:type="spellStart"/>
      <w:r w:rsidRPr="00CE0768">
        <w:rPr>
          <w:lang w:val="en-US"/>
        </w:rPr>
        <w:t>rkursk</w:t>
      </w:r>
      <w:proofErr w:type="spellEnd"/>
      <w:r w:rsidRPr="00CE0768">
        <w:t>.</w:t>
      </w:r>
      <w:proofErr w:type="spellStart"/>
      <w:r w:rsidRPr="00CE0768">
        <w:rPr>
          <w:lang w:val="en-US"/>
        </w:rPr>
        <w:t>ru</w:t>
      </w:r>
      <w:proofErr w:type="spellEnd"/>
      <w:r w:rsidRPr="00CE0768">
        <w:t>;</w:t>
      </w:r>
    </w:p>
    <w:p w:rsidR="00F449D8" w:rsidRPr="00CE0768" w:rsidRDefault="00F449D8" w:rsidP="00CE0768">
      <w:pPr>
        <w:widowControl w:val="0"/>
        <w:autoSpaceDE w:val="0"/>
        <w:autoSpaceDN w:val="0"/>
        <w:adjustRightInd w:val="0"/>
        <w:ind w:firstLine="709"/>
        <w:jc w:val="both"/>
      </w:pPr>
      <w:r w:rsidRPr="00CE0768">
        <w:t xml:space="preserve">Электронная почта: </w:t>
      </w:r>
      <w:hyperlink r:id="rId7" w:history="1">
        <w:r w:rsidRPr="00CE0768">
          <w:rPr>
            <w:rStyle w:val="a7"/>
            <w:lang w:val="en-US"/>
          </w:rPr>
          <w:t>pengrad</w:t>
        </w:r>
      </w:hyperlink>
      <w:r w:rsidRPr="00CE0768">
        <w:rPr>
          <w:u w:val="single"/>
        </w:rPr>
        <w:t>84@</w:t>
      </w:r>
      <w:r w:rsidRPr="00CE0768">
        <w:rPr>
          <w:u w:val="single"/>
          <w:lang w:val="en-US"/>
        </w:rPr>
        <w:t>mail</w:t>
      </w:r>
      <w:r w:rsidRPr="00CE0768">
        <w:rPr>
          <w:u w:val="single"/>
        </w:rPr>
        <w:t>.</w:t>
      </w:r>
      <w:r w:rsidRPr="00CE0768">
        <w:rPr>
          <w:u w:val="single"/>
          <w:lang w:val="en-US"/>
        </w:rPr>
        <w:t>ru</w:t>
      </w:r>
    </w:p>
    <w:p w:rsidR="00F449D8" w:rsidRPr="00CE0768" w:rsidRDefault="00F449D8" w:rsidP="00F449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100" w:lineRule="atLeast"/>
        <w:jc w:val="both"/>
        <w:rPr>
          <w:kern w:val="1"/>
          <w:lang w:eastAsia="zh-CN"/>
        </w:rPr>
      </w:pPr>
      <w:r w:rsidRPr="00CE0768">
        <w:rPr>
          <w:kern w:val="1"/>
          <w:lang w:eastAsia="zh-CN"/>
        </w:rPr>
        <w:t>Адрес официального сайта МФЦ: www.mfc-kursk.ru.</w:t>
      </w:r>
    </w:p>
    <w:p w:rsidR="00051DA1" w:rsidRPr="00CE0768" w:rsidRDefault="00F449D8" w:rsidP="00F449D8">
      <w:pPr>
        <w:spacing w:line="100" w:lineRule="atLeast"/>
        <w:ind w:firstLine="567"/>
        <w:jc w:val="both"/>
      </w:pPr>
      <w:r w:rsidRPr="00CE0768">
        <w:rPr>
          <w:kern w:val="1"/>
          <w:lang w:eastAsia="zh-CN"/>
        </w:rPr>
        <w:t>Электронная почта МФЦ: mfc@rkursk.ru.</w:t>
      </w:r>
    </w:p>
    <w:p w:rsidR="00051DA1" w:rsidRPr="00CE0768" w:rsidRDefault="00051DA1" w:rsidP="00051DA1">
      <w:pPr>
        <w:spacing w:line="100" w:lineRule="atLeast"/>
        <w:ind w:firstLine="567"/>
        <w:jc w:val="both"/>
      </w:pPr>
      <w:r w:rsidRPr="00CE0768">
        <w:t>1.3.4. 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051DA1" w:rsidRPr="00CE0768" w:rsidRDefault="00051DA1" w:rsidP="00051DA1">
      <w:pPr>
        <w:spacing w:line="100" w:lineRule="atLeast"/>
        <w:ind w:firstLine="709"/>
        <w:jc w:val="both"/>
      </w:pPr>
      <w:r w:rsidRPr="00CE0768">
        <w:t xml:space="preserve">Получение информации по вопросам предоставления муниципальной услуги, а также сведений о ходе предоставления муниципальной услуги в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 </w:t>
      </w:r>
      <w:r w:rsidRPr="00CE0768">
        <w:t xml:space="preserve">и МФЦ осуществляется в порядке консультирования </w:t>
      </w:r>
      <w:proofErr w:type="gramStart"/>
      <w:r w:rsidRPr="00CE0768">
        <w:t>при</w:t>
      </w:r>
      <w:proofErr w:type="gramEnd"/>
      <w:r w:rsidRPr="00CE0768">
        <w:t>:</w:t>
      </w:r>
    </w:p>
    <w:p w:rsidR="00051DA1" w:rsidRPr="00CE0768" w:rsidRDefault="00051DA1" w:rsidP="00051DA1">
      <w:pPr>
        <w:pStyle w:val="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личном </w:t>
      </w:r>
      <w:proofErr w:type="gramStart"/>
      <w:r w:rsidRPr="00CE0768">
        <w:rPr>
          <w:rFonts w:ascii="Times New Roman" w:hAnsi="Times New Roman" w:cs="Times New Roman"/>
          <w:sz w:val="24"/>
          <w:szCs w:val="24"/>
        </w:rPr>
        <w:t>обращении</w:t>
      </w:r>
      <w:proofErr w:type="gramEnd"/>
      <w:r w:rsidRPr="00CE0768">
        <w:rPr>
          <w:rFonts w:ascii="Times New Roman" w:hAnsi="Times New Roman" w:cs="Times New Roman"/>
          <w:sz w:val="24"/>
          <w:szCs w:val="24"/>
        </w:rPr>
        <w:t xml:space="preserve"> заявителя;</w:t>
      </w:r>
    </w:p>
    <w:p w:rsidR="00051DA1" w:rsidRPr="00CE0768" w:rsidRDefault="00051DA1" w:rsidP="00051DA1">
      <w:pPr>
        <w:pStyle w:val="2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письменном </w:t>
      </w:r>
      <w:proofErr w:type="gramStart"/>
      <w:r w:rsidRPr="00CE0768">
        <w:rPr>
          <w:rFonts w:ascii="Times New Roman" w:hAnsi="Times New Roman" w:cs="Times New Roman"/>
          <w:sz w:val="24"/>
          <w:szCs w:val="24"/>
        </w:rPr>
        <w:t>обращении</w:t>
      </w:r>
      <w:proofErr w:type="gramEnd"/>
      <w:r w:rsidRPr="00CE0768">
        <w:rPr>
          <w:rFonts w:ascii="Times New Roman" w:hAnsi="Times New Roman" w:cs="Times New Roman"/>
          <w:sz w:val="24"/>
          <w:szCs w:val="24"/>
        </w:rPr>
        <w:t xml:space="preserve"> заявителя;</w:t>
      </w:r>
    </w:p>
    <w:p w:rsidR="00051DA1" w:rsidRPr="00CE0768" w:rsidRDefault="00051DA1" w:rsidP="00051DA1">
      <w:pPr>
        <w:widowControl w:val="0"/>
        <w:spacing w:line="100" w:lineRule="atLeast"/>
        <w:ind w:firstLine="709"/>
        <w:jc w:val="both"/>
      </w:pPr>
      <w:r w:rsidRPr="00CE0768">
        <w:rPr>
          <w:iCs/>
        </w:rPr>
        <w:t>при обращении заявителя посредством телефонной связи;</w:t>
      </w:r>
    </w:p>
    <w:p w:rsidR="00051DA1" w:rsidRPr="00CE0768" w:rsidRDefault="00051DA1" w:rsidP="00CE0768">
      <w:pPr>
        <w:pStyle w:val="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через официальный сайт и электронную почту, </w:t>
      </w:r>
      <w:proofErr w:type="gramStart"/>
      <w:r w:rsidRPr="00CE0768">
        <w:rPr>
          <w:rFonts w:ascii="Times New Roman" w:hAnsi="Times New Roman" w:cs="Times New Roman"/>
          <w:sz w:val="24"/>
          <w:szCs w:val="24"/>
        </w:rPr>
        <w:t>указанные</w:t>
      </w:r>
      <w:proofErr w:type="gramEnd"/>
      <w:r w:rsidRPr="00CE0768">
        <w:rPr>
          <w:rFonts w:ascii="Times New Roman" w:hAnsi="Times New Roman" w:cs="Times New Roman"/>
          <w:sz w:val="24"/>
          <w:szCs w:val="24"/>
        </w:rPr>
        <w:t xml:space="preserve"> в п. 1.3.3. Административного регламента.</w:t>
      </w:r>
    </w:p>
    <w:p w:rsidR="00051DA1" w:rsidRPr="00CE0768" w:rsidRDefault="00051DA1" w:rsidP="00051DA1">
      <w:pPr>
        <w:spacing w:line="100" w:lineRule="atLeast"/>
        <w:ind w:firstLine="709"/>
        <w:jc w:val="both"/>
      </w:pPr>
      <w:r w:rsidRPr="00CE0768">
        <w:t xml:space="preserve">1.3.5. </w:t>
      </w:r>
      <w:proofErr w:type="gramStart"/>
      <w:r w:rsidRPr="00CE0768">
        <w:t xml:space="preserve">Порядок, форма и место размещения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услуги, а также на официальных сайтах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 </w:t>
      </w:r>
      <w:r w:rsidRPr="00CE0768">
        <w:t>и МФЦ, органов и организаций, участвующих в предоставлении муниципальной услуги, в информационно-</w:t>
      </w:r>
      <w:r w:rsidRPr="00CE0768">
        <w:lastRenderedPageBreak/>
        <w:t xml:space="preserve">коммуникационной сети «Интернет», а также в </w:t>
      </w:r>
      <w:r w:rsidRPr="00CE0768">
        <w:rPr>
          <w:iCs/>
        </w:rPr>
        <w:t>федеральной государственной информационной</w:t>
      </w:r>
      <w:proofErr w:type="gramEnd"/>
      <w:r w:rsidRPr="00CE0768">
        <w:rPr>
          <w:iCs/>
        </w:rPr>
        <w:t xml:space="preserve"> системе «Единый портал государственных и муниципальных услуг (функций)»</w:t>
      </w:r>
      <w:r w:rsidRPr="00CE0768">
        <w:t>.</w:t>
      </w:r>
    </w:p>
    <w:p w:rsidR="00051DA1" w:rsidRPr="00CE0768" w:rsidRDefault="00051DA1" w:rsidP="00051DA1">
      <w:pPr>
        <w:spacing w:line="100" w:lineRule="atLeast"/>
        <w:ind w:firstLine="709"/>
        <w:jc w:val="both"/>
      </w:pPr>
    </w:p>
    <w:p w:rsidR="00051DA1" w:rsidRPr="00CE0768" w:rsidRDefault="00051DA1" w:rsidP="00051DA1">
      <w:pPr>
        <w:spacing w:line="100" w:lineRule="atLeast"/>
        <w:ind w:firstLine="709"/>
        <w:jc w:val="both"/>
      </w:pPr>
      <w:r w:rsidRPr="00CE0768">
        <w:t xml:space="preserve">На информационных стендах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 </w:t>
      </w:r>
      <w:r w:rsidRPr="00CE0768">
        <w:t>и МФЦ размещается следующая информация:</w:t>
      </w:r>
    </w:p>
    <w:p w:rsidR="00051DA1" w:rsidRPr="00CE0768" w:rsidRDefault="00051DA1" w:rsidP="00051DA1">
      <w:pPr>
        <w:spacing w:line="100" w:lineRule="atLeast"/>
        <w:ind w:firstLine="540"/>
        <w:jc w:val="both"/>
      </w:pPr>
      <w:r w:rsidRPr="00CE0768">
        <w:t>исчерпывающая информация о порядке предоставления муниципальной услуги (в виде блок-схемы, наглядно отображающей алгоритм прохождения административных процедур);</w:t>
      </w:r>
    </w:p>
    <w:p w:rsidR="00051DA1" w:rsidRPr="00CE0768" w:rsidRDefault="00051DA1" w:rsidP="00051DA1">
      <w:pPr>
        <w:spacing w:line="100" w:lineRule="atLeast"/>
        <w:ind w:firstLine="540"/>
        <w:jc w:val="both"/>
      </w:pPr>
      <w:r w:rsidRPr="00CE0768">
        <w:t>перечень документов, необходимых для получения муниципальной услуги, и требования, предъявляемые к этим документам;</w:t>
      </w:r>
    </w:p>
    <w:p w:rsidR="00051DA1" w:rsidRPr="00CE0768" w:rsidRDefault="00051DA1" w:rsidP="00051DA1">
      <w:pPr>
        <w:spacing w:line="100" w:lineRule="atLeast"/>
        <w:ind w:firstLine="540"/>
        <w:jc w:val="both"/>
      </w:pPr>
      <w:r w:rsidRPr="00CE0768">
        <w:t>формы документов для заполнения, образцы заполнения документов;</w:t>
      </w:r>
    </w:p>
    <w:p w:rsidR="00051DA1" w:rsidRPr="00CE0768" w:rsidRDefault="00051DA1" w:rsidP="00051DA1">
      <w:pPr>
        <w:spacing w:line="100" w:lineRule="atLeast"/>
        <w:ind w:firstLine="540"/>
        <w:jc w:val="both"/>
      </w:pPr>
      <w:r w:rsidRPr="00CE0768">
        <w:t>перечень оснований для отказа в предоставлении муниципальной услуги;</w:t>
      </w:r>
    </w:p>
    <w:p w:rsidR="00051DA1" w:rsidRPr="00CE0768" w:rsidRDefault="00051DA1" w:rsidP="00051DA1">
      <w:pPr>
        <w:spacing w:line="100" w:lineRule="atLeast"/>
        <w:ind w:firstLine="540"/>
        <w:jc w:val="both"/>
      </w:pPr>
      <w:r w:rsidRPr="00CE0768">
        <w:t>сроки предоставления муниципальной услуги;</w:t>
      </w:r>
    </w:p>
    <w:p w:rsidR="00051DA1" w:rsidRPr="00CE0768" w:rsidRDefault="00051DA1" w:rsidP="00051DA1">
      <w:pPr>
        <w:spacing w:line="100" w:lineRule="atLeast"/>
        <w:ind w:firstLine="540"/>
        <w:jc w:val="both"/>
      </w:pPr>
      <w:r w:rsidRPr="00CE0768">
        <w:t>размеры государственных пошлин и иных платежей, связанных с получением муниципальной услуги, порядок их уплаты;</w:t>
      </w:r>
    </w:p>
    <w:p w:rsidR="00051DA1" w:rsidRPr="00CE0768" w:rsidRDefault="00051DA1" w:rsidP="00051DA1">
      <w:pPr>
        <w:spacing w:line="100" w:lineRule="atLeast"/>
        <w:ind w:firstLine="540"/>
        <w:jc w:val="both"/>
      </w:pPr>
      <w:r w:rsidRPr="00CE0768">
        <w:t xml:space="preserve">порядок обжалования решений и действий (бездействия) должностных лиц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 </w:t>
      </w:r>
      <w:r w:rsidRPr="00CE0768">
        <w:t>и МФЦ, ответственных за предоставление муниципальной услуги;</w:t>
      </w:r>
    </w:p>
    <w:p w:rsidR="00051DA1" w:rsidRPr="00CE0768" w:rsidRDefault="00051DA1" w:rsidP="00051DA1">
      <w:pPr>
        <w:spacing w:line="100" w:lineRule="atLeast"/>
        <w:ind w:firstLine="540"/>
        <w:jc w:val="both"/>
      </w:pPr>
      <w:r w:rsidRPr="00CE0768">
        <w:t>перечень многофункциональных центров и центров удаленного доступа, в которых организовано предоставление муниципальной услуги, адреса местонахождения, телефоны.</w:t>
      </w:r>
    </w:p>
    <w:p w:rsidR="00E53B5B" w:rsidRPr="00CE0768" w:rsidRDefault="00E53B5B" w:rsidP="00E53B5B">
      <w:pPr>
        <w:ind w:firstLine="737"/>
        <w:jc w:val="both"/>
      </w:pPr>
    </w:p>
    <w:p w:rsidR="00E53B5B" w:rsidRPr="00CE0768" w:rsidRDefault="00E53B5B" w:rsidP="00E53B5B">
      <w:pPr>
        <w:pStyle w:val="a3"/>
        <w:numPr>
          <w:ilvl w:val="0"/>
          <w:numId w:val="22"/>
        </w:numPr>
        <w:tabs>
          <w:tab w:val="left" w:pos="360"/>
          <w:tab w:val="left" w:pos="540"/>
        </w:tabs>
        <w:suppressAutoHyphens/>
        <w:jc w:val="center"/>
        <w:rPr>
          <w:b/>
        </w:rPr>
      </w:pPr>
      <w:r w:rsidRPr="00CE0768">
        <w:rPr>
          <w:b/>
        </w:rPr>
        <w:t>Стандарт предоставления муниципальной услуги</w:t>
      </w:r>
    </w:p>
    <w:p w:rsidR="00E53B5B" w:rsidRPr="00CE0768" w:rsidRDefault="00E53B5B" w:rsidP="00E53B5B">
      <w:pPr>
        <w:tabs>
          <w:tab w:val="left" w:pos="540"/>
        </w:tabs>
        <w:jc w:val="center"/>
        <w:rPr>
          <w:b/>
        </w:rPr>
      </w:pPr>
    </w:p>
    <w:p w:rsidR="00E53B5B" w:rsidRPr="00CE0768" w:rsidRDefault="00E53B5B" w:rsidP="00E53B5B">
      <w:pPr>
        <w:autoSpaceDE w:val="0"/>
        <w:ind w:left="851"/>
        <w:rPr>
          <w:bCs/>
          <w:kern w:val="1"/>
        </w:rPr>
      </w:pPr>
      <w:r w:rsidRPr="00CE0768">
        <w:rPr>
          <w:b/>
        </w:rPr>
        <w:t>2.1.</w:t>
      </w:r>
      <w:r w:rsidRPr="00CE0768">
        <w:rPr>
          <w:b/>
        </w:rPr>
        <w:tab/>
        <w:t>Наименование муниципальной услуги.</w:t>
      </w:r>
    </w:p>
    <w:p w:rsidR="00E53B5B" w:rsidRPr="00CE0768" w:rsidRDefault="00E53B5B" w:rsidP="00E53B5B">
      <w:pPr>
        <w:pStyle w:val="a3"/>
        <w:autoSpaceDE w:val="0"/>
        <w:ind w:left="0" w:firstLine="360"/>
        <w:jc w:val="both"/>
      </w:pPr>
      <w:r w:rsidRPr="00CE0768">
        <w:t>Заключение договоров социального найма.</w:t>
      </w:r>
    </w:p>
    <w:p w:rsidR="00E53B5B" w:rsidRPr="00CE0768" w:rsidRDefault="00E53B5B" w:rsidP="00E53B5B">
      <w:pPr>
        <w:pStyle w:val="a3"/>
        <w:autoSpaceDE w:val="0"/>
        <w:spacing w:before="240"/>
        <w:ind w:left="0" w:firstLine="360"/>
        <w:jc w:val="both"/>
        <w:rPr>
          <w:bCs/>
          <w:kern w:val="1"/>
        </w:rPr>
      </w:pPr>
    </w:p>
    <w:p w:rsidR="00E53B5B" w:rsidRPr="00CE0768" w:rsidRDefault="00E53B5B" w:rsidP="002D1A43">
      <w:pPr>
        <w:pStyle w:val="a3"/>
        <w:autoSpaceDE w:val="0"/>
        <w:ind w:left="0" w:firstLine="851"/>
        <w:jc w:val="center"/>
        <w:rPr>
          <w:b/>
        </w:rPr>
      </w:pPr>
      <w:r w:rsidRPr="00CE0768">
        <w:rPr>
          <w:b/>
        </w:rPr>
        <w:t>2.2.</w:t>
      </w:r>
      <w:r w:rsidRPr="00CE0768">
        <w:rPr>
          <w:b/>
        </w:rPr>
        <w:tab/>
        <w:t>Наименование органа, предоставляющего муниципальную услугу.</w:t>
      </w:r>
    </w:p>
    <w:p w:rsidR="00E53B5B" w:rsidRPr="00CE0768" w:rsidRDefault="00E53B5B" w:rsidP="00E53B5B">
      <w:pPr>
        <w:ind w:firstLine="708"/>
        <w:jc w:val="both"/>
      </w:pPr>
      <w:r w:rsidRPr="00CE0768">
        <w:t xml:space="preserve">2.2.1. Муниципальную услугу оказывает Администрация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 </w:t>
      </w:r>
      <w:r w:rsidRPr="00CE0768">
        <w:t>(далее – администрация).</w:t>
      </w:r>
    </w:p>
    <w:p w:rsidR="00E53B5B" w:rsidRPr="00CE0768" w:rsidRDefault="00E53B5B" w:rsidP="00E53B5B">
      <w:pPr>
        <w:pStyle w:val="ac"/>
        <w:jc w:val="both"/>
      </w:pPr>
      <w:r w:rsidRPr="00CE0768">
        <w:tab/>
        <w:t xml:space="preserve">2.2.2. Непосредственно услуга предоставляется специалистом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</w:t>
      </w:r>
      <w:r w:rsidRPr="00CE0768">
        <w:t xml:space="preserve">, на которого возложено исполнение соответствующих обязанностей (далее по тексту – специалист, специалист Администрации). </w:t>
      </w:r>
    </w:p>
    <w:p w:rsidR="00E53B5B" w:rsidRPr="00CE0768" w:rsidRDefault="00E53B5B" w:rsidP="00E53B5B">
      <w:pPr>
        <w:pStyle w:val="a8"/>
        <w:spacing w:before="0" w:after="0"/>
        <w:ind w:firstLine="708"/>
        <w:jc w:val="both"/>
        <w:rPr>
          <w:b/>
        </w:rPr>
      </w:pPr>
      <w:proofErr w:type="gramStart"/>
      <w:r w:rsidRPr="00CE0768">
        <w:t>В соответствии с пунктом 3 статьи 7 Федерального закона от 27.07.2010 года № 210-ФЗ «Об организации предоставления государственных и муниципальных услуг» Администрация поселка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</w:t>
      </w:r>
      <w:proofErr w:type="gramEnd"/>
      <w:r w:rsidRPr="00CE0768">
        <w:t xml:space="preserve"> </w:t>
      </w:r>
      <w:proofErr w:type="gramStart"/>
      <w:r w:rsidRPr="00CE0768">
        <w:t>обязательными</w:t>
      </w:r>
      <w:proofErr w:type="gramEnd"/>
      <w:r w:rsidRPr="00CE0768">
        <w:t xml:space="preserve"> для предоставления муниципальной услуги, утвержденных нормативным правовым актом Администрации поселка Тим.</w:t>
      </w:r>
    </w:p>
    <w:p w:rsidR="00E53B5B" w:rsidRPr="00CE0768" w:rsidRDefault="00E53B5B" w:rsidP="002D1A43">
      <w:pPr>
        <w:pStyle w:val="a3"/>
        <w:numPr>
          <w:ilvl w:val="1"/>
          <w:numId w:val="22"/>
        </w:numPr>
        <w:autoSpaceDE w:val="0"/>
        <w:spacing w:before="240" w:after="240"/>
        <w:jc w:val="center"/>
        <w:rPr>
          <w:b/>
        </w:rPr>
      </w:pPr>
      <w:r w:rsidRPr="00CE0768">
        <w:rPr>
          <w:b/>
        </w:rPr>
        <w:t>Описание результата предоставления муниципальной услуги.</w:t>
      </w:r>
    </w:p>
    <w:p w:rsidR="00E53B5B" w:rsidRPr="00CE0768" w:rsidRDefault="00E53B5B" w:rsidP="00E53B5B">
      <w:pPr>
        <w:autoSpaceDE w:val="0"/>
        <w:ind w:left="360"/>
        <w:jc w:val="both"/>
      </w:pPr>
      <w:r w:rsidRPr="00CE0768">
        <w:t xml:space="preserve">Результатом предоставления муниципальной услуги является:  </w:t>
      </w:r>
    </w:p>
    <w:p w:rsidR="00E53B5B" w:rsidRPr="00CE0768" w:rsidRDefault="00E53B5B" w:rsidP="00E53B5B">
      <w:pPr>
        <w:jc w:val="both"/>
      </w:pPr>
      <w:r w:rsidRPr="00CE0768">
        <w:tab/>
        <w:t>- заключение с заявителем договора социального найма жилых помещений  (далее договор);</w:t>
      </w:r>
    </w:p>
    <w:p w:rsidR="00E53B5B" w:rsidRPr="00CE0768" w:rsidRDefault="00E53B5B" w:rsidP="00E53B5B">
      <w:pPr>
        <w:pStyle w:val="ac"/>
        <w:spacing w:after="0"/>
        <w:ind w:left="360"/>
        <w:jc w:val="both"/>
      </w:pPr>
      <w:r w:rsidRPr="00CE0768">
        <w:tab/>
        <w:t>- отказ в заключени</w:t>
      </w:r>
      <w:proofErr w:type="gramStart"/>
      <w:r w:rsidRPr="00CE0768">
        <w:t>и</w:t>
      </w:r>
      <w:proofErr w:type="gramEnd"/>
      <w:r w:rsidRPr="00CE0768">
        <w:t xml:space="preserve"> договора.</w:t>
      </w:r>
    </w:p>
    <w:p w:rsidR="00E53B5B" w:rsidRPr="00CE0768" w:rsidRDefault="00E53B5B" w:rsidP="00E53B5B">
      <w:pPr>
        <w:pStyle w:val="ac"/>
        <w:spacing w:after="0"/>
        <w:ind w:left="360"/>
        <w:jc w:val="both"/>
      </w:pPr>
    </w:p>
    <w:p w:rsidR="00E53B5B" w:rsidRPr="00CE0768" w:rsidRDefault="00E53B5B" w:rsidP="002D1A43">
      <w:pPr>
        <w:pStyle w:val="Style7"/>
        <w:widowControl/>
        <w:tabs>
          <w:tab w:val="left" w:pos="1133"/>
        </w:tabs>
        <w:spacing w:after="240"/>
        <w:ind w:right="98" w:firstLine="709"/>
        <w:jc w:val="center"/>
      </w:pPr>
      <w:r w:rsidRPr="00CE0768">
        <w:rPr>
          <w:b/>
        </w:rPr>
        <w:t>2.4.</w:t>
      </w:r>
      <w:r w:rsidRPr="00CE0768">
        <w:tab/>
        <w:t xml:space="preserve">  </w:t>
      </w:r>
      <w:r w:rsidRPr="00CE0768">
        <w:rPr>
          <w:b/>
        </w:rPr>
        <w:t>Срок предоставления муниципальной услуги.</w:t>
      </w:r>
    </w:p>
    <w:p w:rsidR="00E53B5B" w:rsidRPr="00CE0768" w:rsidRDefault="00E53B5B" w:rsidP="00E53B5B">
      <w:pPr>
        <w:autoSpaceDE w:val="0"/>
        <w:autoSpaceDN w:val="0"/>
        <w:adjustRightInd w:val="0"/>
        <w:ind w:firstLine="540"/>
        <w:jc w:val="both"/>
      </w:pPr>
      <w:r w:rsidRPr="00CE0768">
        <w:t xml:space="preserve">Муниципальная услуга предоставляется в течение 30 дней </w:t>
      </w:r>
      <w:proofErr w:type="gramStart"/>
      <w:r w:rsidRPr="00CE0768">
        <w:t>с даты регистрации</w:t>
      </w:r>
      <w:proofErr w:type="gramEnd"/>
      <w:r w:rsidRPr="00CE0768">
        <w:t xml:space="preserve"> запроса о предоставлении услуги.</w:t>
      </w:r>
    </w:p>
    <w:p w:rsidR="00E53B5B" w:rsidRPr="00CE0768" w:rsidRDefault="00E53B5B" w:rsidP="00E53B5B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0768" w:rsidRDefault="00CE0768" w:rsidP="002D1A43">
      <w:pPr>
        <w:autoSpaceDE w:val="0"/>
        <w:spacing w:after="240"/>
        <w:ind w:left="851"/>
        <w:rPr>
          <w:b/>
        </w:rPr>
      </w:pPr>
    </w:p>
    <w:p w:rsidR="00E53B5B" w:rsidRPr="00CE0768" w:rsidRDefault="00E53B5B" w:rsidP="002D1A43">
      <w:pPr>
        <w:autoSpaceDE w:val="0"/>
        <w:spacing w:after="240"/>
        <w:ind w:left="851"/>
      </w:pPr>
      <w:r w:rsidRPr="00CE0768">
        <w:rPr>
          <w:b/>
        </w:rPr>
        <w:t>2.5</w:t>
      </w:r>
      <w:r w:rsidRPr="00CE0768">
        <w:t>.</w:t>
      </w:r>
      <w:r w:rsidRPr="00CE0768">
        <w:tab/>
      </w:r>
      <w:r w:rsidRPr="00CE0768">
        <w:rPr>
          <w:b/>
        </w:rPr>
        <w:t>Правовые основания для предоставления муниципальной услуги.</w:t>
      </w:r>
    </w:p>
    <w:p w:rsidR="00E53B5B" w:rsidRPr="00CE0768" w:rsidRDefault="00E53B5B" w:rsidP="00E53B5B">
      <w:pPr>
        <w:autoSpaceDE w:val="0"/>
        <w:ind w:firstLine="360"/>
        <w:jc w:val="both"/>
      </w:pPr>
      <w:r w:rsidRPr="00CE0768">
        <w:lastRenderedPageBreak/>
        <w:t>Предоставление муниципальной услуги осуществляется в соответствии с действующим законодательством Российской Федерации и нормативно-правовыми актами муниципального образования «поселок Тим» Тимского района Курской области:</w:t>
      </w:r>
    </w:p>
    <w:p w:rsidR="00E53B5B" w:rsidRPr="00CE0768" w:rsidRDefault="00E53B5B" w:rsidP="00E53B5B">
      <w:pPr>
        <w:pStyle w:val="aa"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- Федеральный закон от 29.12.2004 года №18-ФЗ «Жилищный кодекс Российской Федерации» («Собрание законодательства РФ", 03.01.2005, № 1 (часть 1), ст. 14, "Российская газета", № 1, 12.01.2005,  "Парламентская газета", № 7-8, 15.01.2005);</w:t>
      </w:r>
    </w:p>
    <w:p w:rsidR="00E53B5B" w:rsidRPr="00CE0768" w:rsidRDefault="00E53B5B" w:rsidP="00E53B5B">
      <w:pPr>
        <w:pStyle w:val="aa"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- Федеральный закон от 29.12.2004 №189-ФЗ «О введение в действие Жилищного Кодекса Российской Федерации» ("Собрание законодательства РФ", 03.01.2005, № 1 (часть 1), ст. 15, "Российская газета", № 1, 12.01.2005,      "Парламентская газета", № 7-8, 15.01.2005);</w:t>
      </w:r>
    </w:p>
    <w:p w:rsidR="00E53B5B" w:rsidRPr="00CE0768" w:rsidRDefault="00E53B5B" w:rsidP="00E53B5B">
      <w:pPr>
        <w:autoSpaceDE w:val="0"/>
        <w:autoSpaceDN w:val="0"/>
        <w:adjustRightInd w:val="0"/>
        <w:ind w:firstLine="567"/>
        <w:jc w:val="both"/>
      </w:pPr>
      <w:r w:rsidRPr="00CE0768">
        <w:t>- Федеральный закон от 26.01.1996 года №14-ФЗ  «Гражданский кодекс Российской Федерации (часть вторая)» ("Собрание законодательства РФ", 29.01.1996, N 5, ст. 410, "Российская газета", N 23, 06.02.1996, N 24, 07.02.1996, N 25, 08.02.1996, N 27, 10.02.1996);</w:t>
      </w:r>
    </w:p>
    <w:p w:rsidR="00E53B5B" w:rsidRPr="00CE0768" w:rsidRDefault="00E53B5B" w:rsidP="00E53B5B">
      <w:pPr>
        <w:autoSpaceDE w:val="0"/>
        <w:autoSpaceDN w:val="0"/>
        <w:adjustRightInd w:val="0"/>
        <w:ind w:firstLine="567"/>
        <w:jc w:val="both"/>
      </w:pPr>
      <w:r w:rsidRPr="00CE0768">
        <w:t>- Постановление Правительства Российской Федерации от 21 мая 2005 г. N 315 «Об утверждении типового договора социального найма жилого помещения» ("Российская газета", N 112, 27.05.2005, "Собрание законодательства РФ", 30.05.2005, N 22, ст. 2126);</w:t>
      </w:r>
    </w:p>
    <w:p w:rsidR="00E53B5B" w:rsidRPr="00CE0768" w:rsidRDefault="00E53B5B" w:rsidP="00E53B5B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 xml:space="preserve">- Федеральным </w:t>
      </w:r>
      <w:hyperlink r:id="rId8" w:history="1">
        <w:r w:rsidRPr="00CE0768">
          <w:t>законом</w:t>
        </w:r>
      </w:hyperlink>
      <w:r w:rsidRPr="00CE0768"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4179);</w:t>
      </w:r>
    </w:p>
    <w:p w:rsidR="00E53B5B" w:rsidRPr="00CE0768" w:rsidRDefault="00E53B5B" w:rsidP="00E53B5B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CE0768">
        <w:t xml:space="preserve">- Федеральным </w:t>
      </w:r>
      <w:hyperlink r:id="rId9" w:history="1">
        <w:r w:rsidRPr="00CE0768">
          <w:t>законом</w:t>
        </w:r>
      </w:hyperlink>
      <w:r w:rsidRPr="00CE0768">
        <w:t xml:space="preserve"> от 02.05.20006 N 59-ФЗ "О порядке рассмотрения обращений граждан Российской Федерации" ("Собрание законодательства Российской Федерации", 2006, N 19, ст. 2060; N 27, ст. 3410.</w:t>
      </w:r>
      <w:proofErr w:type="gramEnd"/>
    </w:p>
    <w:p w:rsidR="00F449D8" w:rsidRPr="00CE0768" w:rsidRDefault="00F449D8" w:rsidP="00F449D8">
      <w:pPr>
        <w:widowControl w:val="0"/>
        <w:ind w:firstLine="720"/>
        <w:jc w:val="both"/>
      </w:pPr>
      <w:r w:rsidRPr="00CE0768">
        <w:t xml:space="preserve">- Постановлением Администрации поселка имени </w:t>
      </w:r>
      <w:proofErr w:type="spellStart"/>
      <w:r w:rsidRPr="00CE0768">
        <w:t>К.Либкнехта</w:t>
      </w:r>
      <w:proofErr w:type="spellEnd"/>
      <w:r w:rsidRPr="00CE0768">
        <w:t xml:space="preserve"> Курчатовского района Курской области от 27.05.2012 г. № 131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E53B5B" w:rsidRPr="00CE0768" w:rsidRDefault="00E53B5B" w:rsidP="002D1A43">
      <w:pPr>
        <w:pStyle w:val="a8"/>
        <w:numPr>
          <w:ilvl w:val="0"/>
          <w:numId w:val="17"/>
        </w:numPr>
        <w:tabs>
          <w:tab w:val="clear" w:pos="0"/>
          <w:tab w:val="num" w:pos="851"/>
        </w:tabs>
        <w:suppressAutoHyphens w:val="0"/>
        <w:spacing w:before="280"/>
        <w:ind w:left="851" w:firstLine="0"/>
        <w:jc w:val="center"/>
      </w:pPr>
      <w:r w:rsidRPr="00CE0768">
        <w:rPr>
          <w:b/>
        </w:rPr>
        <w:t>2.6.</w:t>
      </w:r>
      <w:r w:rsidRPr="00CE0768">
        <w:rPr>
          <w:b/>
        </w:rPr>
        <w:tab/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предоставлению заявителем, способы получения их заявителем, в том числе, в электронной форме, порядок их предоставления.</w:t>
      </w:r>
    </w:p>
    <w:p w:rsidR="00E53B5B" w:rsidRPr="00CE0768" w:rsidRDefault="00E53B5B" w:rsidP="00E53B5B">
      <w:pPr>
        <w:pStyle w:val="aa"/>
        <w:numPr>
          <w:ilvl w:val="0"/>
          <w:numId w:val="1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заявителем для получения муниципальной услуги:</w:t>
      </w:r>
    </w:p>
    <w:p w:rsidR="00E53B5B" w:rsidRPr="00CE0768" w:rsidRDefault="00E53B5B" w:rsidP="00E53B5B">
      <w:pPr>
        <w:pStyle w:val="ConsPlusNormal"/>
        <w:widowControl/>
        <w:numPr>
          <w:ilvl w:val="0"/>
          <w:numId w:val="17"/>
        </w:numPr>
        <w:ind w:left="0" w:firstLine="426"/>
        <w:jc w:val="both"/>
        <w:rPr>
          <w:sz w:val="24"/>
          <w:szCs w:val="24"/>
        </w:rPr>
      </w:pPr>
      <w:r w:rsidRPr="00CE0768">
        <w:rPr>
          <w:sz w:val="24"/>
          <w:szCs w:val="24"/>
        </w:rPr>
        <w:t xml:space="preserve">- заявление (Приложение № </w:t>
      </w:r>
      <w:r w:rsidR="002D1A43" w:rsidRPr="00CE0768">
        <w:rPr>
          <w:sz w:val="24"/>
          <w:szCs w:val="24"/>
        </w:rPr>
        <w:t>1</w:t>
      </w:r>
      <w:r w:rsidRPr="00CE0768">
        <w:rPr>
          <w:sz w:val="24"/>
          <w:szCs w:val="24"/>
        </w:rPr>
        <w:t xml:space="preserve"> к настоящему Административному регламенту);</w:t>
      </w:r>
    </w:p>
    <w:p w:rsidR="00E53B5B" w:rsidRPr="00CE0768" w:rsidRDefault="00E53B5B" w:rsidP="00E53B5B">
      <w:pPr>
        <w:pStyle w:val="ConsPlusNormal"/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CE0768">
        <w:rPr>
          <w:sz w:val="24"/>
          <w:szCs w:val="24"/>
        </w:rPr>
        <w:t xml:space="preserve">      - ордер или договор найма  (при наличии);</w:t>
      </w:r>
    </w:p>
    <w:p w:rsidR="00E53B5B" w:rsidRPr="00CE0768" w:rsidRDefault="00E53B5B" w:rsidP="00E53B5B">
      <w:pPr>
        <w:pStyle w:val="ConsPlusNormal"/>
        <w:widowControl/>
        <w:numPr>
          <w:ilvl w:val="0"/>
          <w:numId w:val="17"/>
        </w:numPr>
        <w:ind w:left="0" w:firstLine="426"/>
        <w:jc w:val="both"/>
        <w:rPr>
          <w:sz w:val="24"/>
          <w:szCs w:val="24"/>
        </w:rPr>
      </w:pPr>
      <w:r w:rsidRPr="00CE0768">
        <w:rPr>
          <w:sz w:val="24"/>
          <w:szCs w:val="24"/>
        </w:rPr>
        <w:t>- паспорта нанимателя и членов семьи нанимателя, зарегистрированных по месту жительства в муниципальном жилом помещении;</w:t>
      </w:r>
    </w:p>
    <w:p w:rsidR="00E53B5B" w:rsidRPr="00CE0768" w:rsidRDefault="00E53B5B" w:rsidP="00E53B5B">
      <w:pPr>
        <w:pStyle w:val="ConsPlusNormal"/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CE0768">
        <w:rPr>
          <w:sz w:val="24"/>
          <w:szCs w:val="24"/>
        </w:rPr>
        <w:tab/>
        <w:t>- свидетельство о рождении (на несовершеннолетних детей);</w:t>
      </w:r>
    </w:p>
    <w:p w:rsidR="00E53B5B" w:rsidRPr="00CE0768" w:rsidRDefault="00E53B5B" w:rsidP="00E53B5B">
      <w:pPr>
        <w:pStyle w:val="ConsPlusNormal"/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CE0768">
        <w:rPr>
          <w:sz w:val="24"/>
          <w:szCs w:val="24"/>
        </w:rPr>
        <w:tab/>
        <w:t>- справка о составе семьи и занимаемой площади</w:t>
      </w:r>
      <w:r w:rsidR="002D1A43" w:rsidRPr="00CE0768">
        <w:rPr>
          <w:sz w:val="24"/>
          <w:szCs w:val="24"/>
        </w:rPr>
        <w:t>.</w:t>
      </w:r>
    </w:p>
    <w:p w:rsidR="002D1A43" w:rsidRPr="00CE0768" w:rsidRDefault="002D1A43" w:rsidP="00E53B5B">
      <w:pPr>
        <w:pStyle w:val="a3"/>
        <w:numPr>
          <w:ilvl w:val="1"/>
          <w:numId w:val="17"/>
        </w:numPr>
        <w:spacing w:after="200" w:line="240" w:lineRule="atLeast"/>
        <w:ind w:left="0" w:firstLine="851"/>
        <w:jc w:val="both"/>
      </w:pPr>
    </w:p>
    <w:p w:rsidR="00E53B5B" w:rsidRPr="00CE0768" w:rsidRDefault="00E53B5B" w:rsidP="00E53B5B">
      <w:pPr>
        <w:pStyle w:val="a3"/>
        <w:numPr>
          <w:ilvl w:val="1"/>
          <w:numId w:val="17"/>
        </w:numPr>
        <w:spacing w:after="200" w:line="240" w:lineRule="atLeast"/>
        <w:ind w:left="0" w:firstLine="851"/>
        <w:jc w:val="both"/>
      </w:pPr>
      <w:r w:rsidRPr="00CE0768">
        <w:t>В заявлении указываются следующие обязательные характеристики:</w:t>
      </w:r>
    </w:p>
    <w:p w:rsidR="00E53B5B" w:rsidRPr="00CE0768" w:rsidRDefault="00E53B5B" w:rsidP="00E53B5B">
      <w:pPr>
        <w:pStyle w:val="a3"/>
        <w:numPr>
          <w:ilvl w:val="0"/>
          <w:numId w:val="17"/>
        </w:numPr>
        <w:spacing w:after="200" w:line="240" w:lineRule="atLeast"/>
        <w:jc w:val="both"/>
      </w:pPr>
      <w:r w:rsidRPr="00CE0768">
        <w:tab/>
        <w:t>- Ф.И.О. нанимателя;</w:t>
      </w:r>
    </w:p>
    <w:p w:rsidR="00E53B5B" w:rsidRPr="00CE0768" w:rsidRDefault="00E53B5B" w:rsidP="00E53B5B">
      <w:pPr>
        <w:pStyle w:val="a3"/>
        <w:numPr>
          <w:ilvl w:val="0"/>
          <w:numId w:val="17"/>
        </w:numPr>
        <w:spacing w:after="200" w:line="240" w:lineRule="atLeast"/>
        <w:jc w:val="both"/>
      </w:pPr>
      <w:r w:rsidRPr="00CE0768">
        <w:tab/>
        <w:t xml:space="preserve">-  члены семьи,  проживающие вместе с нанимателем; </w:t>
      </w:r>
    </w:p>
    <w:p w:rsidR="00E53B5B" w:rsidRPr="00CE0768" w:rsidRDefault="00E53B5B" w:rsidP="00E53B5B">
      <w:pPr>
        <w:pStyle w:val="a3"/>
        <w:numPr>
          <w:ilvl w:val="0"/>
          <w:numId w:val="17"/>
        </w:numPr>
        <w:spacing w:after="200" w:line="276" w:lineRule="auto"/>
      </w:pPr>
      <w:r w:rsidRPr="00CE0768">
        <w:tab/>
        <w:t>- адрес проживания;</w:t>
      </w:r>
    </w:p>
    <w:p w:rsidR="00E53B5B" w:rsidRPr="00CE0768" w:rsidRDefault="00E53B5B" w:rsidP="00E53B5B">
      <w:pPr>
        <w:pStyle w:val="a3"/>
        <w:numPr>
          <w:ilvl w:val="0"/>
          <w:numId w:val="17"/>
        </w:numPr>
        <w:spacing w:line="276" w:lineRule="auto"/>
      </w:pPr>
      <w:r w:rsidRPr="00CE0768">
        <w:tab/>
        <w:t>- данные паспорта;</w:t>
      </w:r>
    </w:p>
    <w:p w:rsidR="00E53B5B" w:rsidRPr="00CE0768" w:rsidRDefault="00E53B5B" w:rsidP="00E53B5B">
      <w:pPr>
        <w:pStyle w:val="a3"/>
        <w:numPr>
          <w:ilvl w:val="0"/>
          <w:numId w:val="17"/>
        </w:numPr>
        <w:tabs>
          <w:tab w:val="left" w:pos="0"/>
        </w:tabs>
        <w:spacing w:after="200" w:line="240" w:lineRule="atLeast"/>
        <w:ind w:left="0" w:firstLine="851"/>
        <w:jc w:val="both"/>
      </w:pPr>
      <w:r w:rsidRPr="00CE0768">
        <w:t>По своему желанию заявитель дополнительно может представить иные документы, которые, по его мнению, имеют значение для заключения договора.</w:t>
      </w:r>
    </w:p>
    <w:p w:rsidR="00E53B5B" w:rsidRPr="00CE0768" w:rsidRDefault="00E53B5B" w:rsidP="00E53B5B">
      <w:pPr>
        <w:pStyle w:val="a3"/>
        <w:numPr>
          <w:ilvl w:val="0"/>
          <w:numId w:val="17"/>
        </w:numPr>
        <w:spacing w:before="240"/>
        <w:ind w:left="0" w:firstLine="851"/>
        <w:jc w:val="both"/>
      </w:pPr>
      <w:r w:rsidRPr="00CE0768">
        <w:t>При предоставлении незаверенной нотариусом копии документа необходимо предъявление оригинала, оригиналы сличаются с копиями и возвращаются заявителю.</w:t>
      </w:r>
    </w:p>
    <w:p w:rsidR="00E53B5B" w:rsidRPr="00CE0768" w:rsidRDefault="00E53B5B" w:rsidP="00E53B5B">
      <w:pPr>
        <w:pStyle w:val="a3"/>
        <w:numPr>
          <w:ilvl w:val="0"/>
          <w:numId w:val="17"/>
        </w:numPr>
        <w:autoSpaceDE w:val="0"/>
        <w:autoSpaceDN w:val="0"/>
        <w:adjustRightInd w:val="0"/>
        <w:jc w:val="both"/>
      </w:pPr>
    </w:p>
    <w:p w:rsidR="00E53B5B" w:rsidRPr="00CE0768" w:rsidRDefault="00E53B5B" w:rsidP="002D1A43">
      <w:pPr>
        <w:numPr>
          <w:ilvl w:val="0"/>
          <w:numId w:val="17"/>
        </w:numPr>
        <w:tabs>
          <w:tab w:val="left" w:pos="0"/>
        </w:tabs>
        <w:suppressAutoHyphens/>
        <w:autoSpaceDE w:val="0"/>
        <w:ind w:left="851" w:hanging="6"/>
        <w:jc w:val="center"/>
      </w:pPr>
      <w:r w:rsidRPr="00CE0768">
        <w:rPr>
          <w:b/>
        </w:rPr>
        <w:t xml:space="preserve">2.7. </w:t>
      </w:r>
      <w:proofErr w:type="gramStart"/>
      <w:r w:rsidRPr="00CE0768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предоставить, а также способы их получения заявителями, в том числе, в электронной форме, порядок их предоставления.</w:t>
      </w:r>
      <w:proofErr w:type="gramEnd"/>
    </w:p>
    <w:p w:rsidR="00E53B5B" w:rsidRPr="00CE0768" w:rsidRDefault="00E53B5B" w:rsidP="00E53B5B">
      <w:pPr>
        <w:pStyle w:val="a3"/>
        <w:numPr>
          <w:ilvl w:val="1"/>
          <w:numId w:val="17"/>
        </w:numPr>
        <w:spacing w:before="240" w:after="200"/>
        <w:ind w:left="0" w:firstLine="709"/>
        <w:jc w:val="both"/>
        <w:rPr>
          <w:b/>
        </w:rPr>
      </w:pPr>
      <w:r w:rsidRPr="00CE0768">
        <w:lastRenderedPageBreak/>
        <w:t xml:space="preserve">Для предоставления муниципальной услуги заявителю Администрация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 </w:t>
      </w:r>
      <w:r w:rsidRPr="00CE0768">
        <w:t>не требуется межведомственного взаимодействия для получения дополнительных документов (сведений), которые находятся в распоряжении государственных органов, органов местного самоуправления и иных организациях.</w:t>
      </w:r>
    </w:p>
    <w:p w:rsidR="00E53B5B" w:rsidRPr="00CE0768" w:rsidRDefault="00E53B5B" w:rsidP="002D1A43">
      <w:pPr>
        <w:autoSpaceDE w:val="0"/>
        <w:spacing w:before="240" w:after="240"/>
        <w:ind w:firstLine="851"/>
        <w:jc w:val="center"/>
        <w:rPr>
          <w:b/>
        </w:rPr>
      </w:pPr>
      <w:r w:rsidRPr="00CE0768">
        <w:rPr>
          <w:b/>
        </w:rPr>
        <w:t>2.8. Указание на запрет требовать от заявителя.</w:t>
      </w:r>
    </w:p>
    <w:p w:rsidR="00E53B5B" w:rsidRPr="00CE0768" w:rsidRDefault="00E53B5B" w:rsidP="00E53B5B">
      <w:pPr>
        <w:autoSpaceDE w:val="0"/>
        <w:jc w:val="both"/>
      </w:pPr>
      <w:r w:rsidRPr="00CE0768">
        <w:t xml:space="preserve">Администрация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</w:t>
      </w:r>
      <w:r w:rsidRPr="00CE0768">
        <w:t>, предоставляющая муниципальную услугу, не вправе требовать от заявителя:</w:t>
      </w:r>
    </w:p>
    <w:p w:rsidR="00E53B5B" w:rsidRPr="00CE0768" w:rsidRDefault="00E53B5B" w:rsidP="00E53B5B">
      <w:pPr>
        <w:autoSpaceDE w:val="0"/>
        <w:jc w:val="both"/>
      </w:pPr>
      <w:r w:rsidRPr="00CE0768">
        <w:tab/>
        <w:t>-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53B5B" w:rsidRPr="00CE0768" w:rsidRDefault="00E53B5B" w:rsidP="00E53B5B">
      <w:pPr>
        <w:autoSpaceDE w:val="0"/>
        <w:jc w:val="both"/>
        <w:rPr>
          <w:b/>
        </w:rPr>
      </w:pPr>
      <w:r w:rsidRPr="00CE0768">
        <w:tab/>
      </w:r>
      <w:proofErr w:type="gramStart"/>
      <w:r w:rsidRPr="00CE0768"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участвующих в предоставлении муниципальной услуги, иных государственных органов, органов местного самоуправления, либо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ч.6 ст</w:t>
      </w:r>
      <w:proofErr w:type="gramEnd"/>
      <w:r w:rsidRPr="00CE0768">
        <w:t>.7 Федерального закона от 27.07.2010 №210-ФЗ «Об организации предоставления государственных и муниципальных услуг».</w:t>
      </w:r>
    </w:p>
    <w:p w:rsidR="00E53B5B" w:rsidRPr="00CE0768" w:rsidRDefault="00E53B5B" w:rsidP="002D1A43">
      <w:pPr>
        <w:autoSpaceDE w:val="0"/>
        <w:spacing w:before="240" w:after="240"/>
        <w:ind w:left="851"/>
        <w:jc w:val="center"/>
      </w:pPr>
      <w:r w:rsidRPr="00CE0768">
        <w:rPr>
          <w:b/>
        </w:rPr>
        <w:t>2.9.</w:t>
      </w:r>
      <w:r w:rsidRPr="00CE0768">
        <w:rPr>
          <w:b/>
        </w:rPr>
        <w:tab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3B5B" w:rsidRPr="00CE0768" w:rsidRDefault="00E53B5B" w:rsidP="00E53B5B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Заявителю отказывается в приеме заявления, необходимого для предоставления муниципальной услуги, в следующих случаях:</w:t>
      </w:r>
    </w:p>
    <w:p w:rsidR="00E53B5B" w:rsidRPr="00CE0768" w:rsidRDefault="00E53B5B" w:rsidP="00E53B5B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- обращения с заявлением лица, полномочия которого не оформлены в установленном законом порядке;</w:t>
      </w:r>
    </w:p>
    <w:p w:rsidR="00E53B5B" w:rsidRPr="00CE0768" w:rsidRDefault="00E53B5B" w:rsidP="00E53B5B">
      <w:pPr>
        <w:numPr>
          <w:ilvl w:val="0"/>
          <w:numId w:val="23"/>
        </w:numPr>
        <w:tabs>
          <w:tab w:val="left" w:pos="900"/>
        </w:tabs>
        <w:suppressAutoHyphens/>
        <w:ind w:left="0" w:firstLine="540"/>
        <w:jc w:val="both"/>
      </w:pPr>
      <w:r w:rsidRPr="00CE0768">
        <w:t>невозможность установления содержания представленных документов;</w:t>
      </w:r>
    </w:p>
    <w:p w:rsidR="00E53B5B" w:rsidRPr="00CE0768" w:rsidRDefault="00E53B5B" w:rsidP="00E53B5B">
      <w:pPr>
        <w:numPr>
          <w:ilvl w:val="0"/>
          <w:numId w:val="23"/>
        </w:numPr>
        <w:tabs>
          <w:tab w:val="left" w:pos="900"/>
        </w:tabs>
        <w:suppressAutoHyphens/>
        <w:ind w:left="0" w:firstLine="540"/>
        <w:jc w:val="both"/>
      </w:pPr>
      <w:r w:rsidRPr="00CE0768">
        <w:t>представленные документы исполнены карандашом.</w:t>
      </w:r>
    </w:p>
    <w:p w:rsidR="00E53B5B" w:rsidRPr="00CE0768" w:rsidRDefault="00E53B5B" w:rsidP="002D1A43">
      <w:pPr>
        <w:autoSpaceDE w:val="0"/>
        <w:spacing w:before="240" w:after="240"/>
        <w:ind w:left="851"/>
        <w:jc w:val="center"/>
      </w:pPr>
      <w:r w:rsidRPr="00CE0768">
        <w:rPr>
          <w:b/>
        </w:rPr>
        <w:t>2.10.</w:t>
      </w:r>
      <w:r w:rsidRPr="00CE0768">
        <w:tab/>
        <w:t xml:space="preserve"> </w:t>
      </w:r>
      <w:r w:rsidRPr="00CE0768">
        <w:rPr>
          <w:b/>
        </w:rPr>
        <w:t>Исчерпывающий перечень оснований для приостановления  или отказа в предоставлении муниципальной услуги.</w:t>
      </w:r>
    </w:p>
    <w:p w:rsidR="00E53B5B" w:rsidRPr="00CE0768" w:rsidRDefault="00E53B5B" w:rsidP="00E53B5B">
      <w:pPr>
        <w:pStyle w:val="aa"/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2.10.1. Предоставление муниципальной услуги может быть приостановлено в случаях:</w:t>
      </w:r>
    </w:p>
    <w:p w:rsidR="00E53B5B" w:rsidRPr="00CE0768" w:rsidRDefault="00E53B5B" w:rsidP="00E53B5B">
      <w:pPr>
        <w:autoSpaceDE w:val="0"/>
        <w:ind w:firstLine="708"/>
        <w:jc w:val="both"/>
      </w:pPr>
      <w:r w:rsidRPr="00CE0768">
        <w:t xml:space="preserve">- появления сомнений в наличии оснований для заключения договора, а также в подлинности представленных документов или достоверности указанных в них сведений, при не устранении которых в заключение договора должно быть отказано; </w:t>
      </w:r>
    </w:p>
    <w:p w:rsidR="00E53B5B" w:rsidRPr="00CE0768" w:rsidRDefault="00E53B5B" w:rsidP="00E53B5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E0768">
        <w:rPr>
          <w:sz w:val="24"/>
          <w:szCs w:val="24"/>
        </w:rPr>
        <w:tab/>
        <w:t xml:space="preserve">- письменного заявления нанимателя </w:t>
      </w:r>
      <w:r w:rsidR="002D1A43" w:rsidRPr="00CE0768">
        <w:rPr>
          <w:sz w:val="24"/>
          <w:szCs w:val="24"/>
        </w:rPr>
        <w:t xml:space="preserve"> </w:t>
      </w:r>
      <w:r w:rsidRPr="00CE0768">
        <w:rPr>
          <w:sz w:val="24"/>
          <w:szCs w:val="24"/>
        </w:rPr>
        <w:t>или членов семьи нанимателя с указанием причин и срока приостановления;</w:t>
      </w:r>
    </w:p>
    <w:p w:rsidR="00E53B5B" w:rsidRPr="00CE0768" w:rsidRDefault="00E53B5B" w:rsidP="00E53B5B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E0768">
        <w:rPr>
          <w:sz w:val="24"/>
          <w:szCs w:val="24"/>
        </w:rPr>
        <w:t>- имеется информация в письменной форме, поступившая от правоохранительных органов, иных лиц, свидетельствующая, что представленные на заключение договора документы являются поддельными.</w:t>
      </w:r>
    </w:p>
    <w:p w:rsidR="00E53B5B" w:rsidRPr="00CE0768" w:rsidRDefault="00E53B5B" w:rsidP="00E53B5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E0768">
        <w:rPr>
          <w:sz w:val="24"/>
          <w:szCs w:val="24"/>
        </w:rPr>
        <w:tab/>
        <w:t xml:space="preserve">При возникновении сомнений в подлинности документов и </w:t>
      </w:r>
      <w:proofErr w:type="gramStart"/>
      <w:r w:rsidRPr="00CE0768">
        <w:rPr>
          <w:sz w:val="24"/>
          <w:szCs w:val="24"/>
        </w:rPr>
        <w:t>достоверности</w:t>
      </w:r>
      <w:proofErr w:type="gramEnd"/>
      <w:r w:rsidRPr="00CE0768">
        <w:rPr>
          <w:sz w:val="24"/>
          <w:szCs w:val="24"/>
        </w:rPr>
        <w:t xml:space="preserve"> указанных в них сведений дополнительно к уведомлению заявителя о приостановлении оформления договора  лицу, которое в соответствии с законодательством Российской Федерации может разрешить данные сомнения, в том числе подтвердить подлинность выданного им документа направляется запрос. При подтверждении сведений о том, что представленный документ является поддельным, информация об этом, включая сведения о лице, представившем такой документ, направляется в правоохранительные органы.</w:t>
      </w:r>
    </w:p>
    <w:p w:rsidR="00E53B5B" w:rsidRPr="00CE0768" w:rsidRDefault="00E53B5B" w:rsidP="00E53B5B">
      <w:pPr>
        <w:widowControl w:val="0"/>
        <w:autoSpaceDE w:val="0"/>
        <w:autoSpaceDN w:val="0"/>
        <w:adjustRightInd w:val="0"/>
        <w:ind w:firstLine="540"/>
        <w:jc w:val="both"/>
        <w:outlineLvl w:val="2"/>
      </w:pPr>
      <w:r w:rsidRPr="00CE0768">
        <w:t>2.10.2. Исчерпывающий перечень оснований для отказа в предоставлении муниципальной услуги:</w:t>
      </w:r>
    </w:p>
    <w:p w:rsidR="00E53B5B" w:rsidRPr="00CE0768" w:rsidRDefault="00E53B5B" w:rsidP="00E53B5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E0768">
        <w:rPr>
          <w:sz w:val="24"/>
          <w:szCs w:val="24"/>
        </w:rPr>
        <w:t>- с заявлением о заключении договора обратилось ненадлежащее лицо;</w:t>
      </w:r>
    </w:p>
    <w:p w:rsidR="00E53B5B" w:rsidRPr="00CE0768" w:rsidRDefault="00E53B5B" w:rsidP="00E53B5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E0768">
        <w:rPr>
          <w:sz w:val="24"/>
          <w:szCs w:val="24"/>
        </w:rPr>
        <w:lastRenderedPageBreak/>
        <w:t>- документы, представленные на заключение договора, по форме или содержанию не соответствуют требованиям действующего законодательства;</w:t>
      </w:r>
    </w:p>
    <w:p w:rsidR="00E53B5B" w:rsidRPr="00CE0768" w:rsidRDefault="00E53B5B" w:rsidP="00E53B5B">
      <w:pPr>
        <w:ind w:firstLine="540"/>
        <w:jc w:val="both"/>
      </w:pPr>
      <w:r w:rsidRPr="00CE0768">
        <w:t xml:space="preserve">- в реестре муниципальной собственности  отсутствует жилое помещение, на которое требуется оформить договор; </w:t>
      </w:r>
    </w:p>
    <w:p w:rsidR="00E53B5B" w:rsidRPr="00CE0768" w:rsidRDefault="00E53B5B" w:rsidP="00E53B5B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CE0768">
        <w:rPr>
          <w:sz w:val="24"/>
          <w:szCs w:val="24"/>
        </w:rPr>
        <w:t>- не представлены документы, необходимые для заключения договора.</w:t>
      </w:r>
    </w:p>
    <w:p w:rsidR="00E53B5B" w:rsidRPr="00CE0768" w:rsidRDefault="00E53B5B" w:rsidP="00E53B5B">
      <w:pPr>
        <w:ind w:firstLine="540"/>
        <w:jc w:val="both"/>
      </w:pPr>
      <w:r w:rsidRPr="00CE0768">
        <w:rPr>
          <w:rStyle w:val="FontStyle16"/>
          <w:sz w:val="24"/>
          <w:szCs w:val="24"/>
        </w:rPr>
        <w:t>Решение об отказе в принятии на учет должно содержать основания такого отказа с обязательной ссылкой на указанные нарушения.</w:t>
      </w:r>
    </w:p>
    <w:p w:rsidR="00E53B5B" w:rsidRPr="00CE0768" w:rsidRDefault="00E53B5B" w:rsidP="00E53B5B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 xml:space="preserve">Решение об отказе в предоставление муниципальной услуги при наличии данных заявителя и его почтового адреса доводится заявителю в срок не более 30 календарных дней </w:t>
      </w:r>
      <w:proofErr w:type="gramStart"/>
      <w:r w:rsidRPr="00CE0768">
        <w:t>с даты регистрации</w:t>
      </w:r>
      <w:proofErr w:type="gramEnd"/>
      <w:r w:rsidRPr="00CE0768">
        <w:t xml:space="preserve"> заявления.</w:t>
      </w:r>
    </w:p>
    <w:p w:rsidR="00E53B5B" w:rsidRPr="00CE0768" w:rsidRDefault="00E53B5B" w:rsidP="002D1A43">
      <w:pPr>
        <w:autoSpaceDE w:val="0"/>
        <w:spacing w:before="240" w:after="240"/>
        <w:ind w:left="851"/>
        <w:jc w:val="center"/>
      </w:pPr>
      <w:r w:rsidRPr="00CE0768">
        <w:rPr>
          <w:b/>
          <w:bCs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E53B5B" w:rsidRPr="00CE0768" w:rsidRDefault="00E53B5B" w:rsidP="00E53B5B">
      <w:pPr>
        <w:autoSpaceDE w:val="0"/>
        <w:ind w:firstLine="737"/>
        <w:jc w:val="both"/>
        <w:rPr>
          <w:b/>
          <w:bCs/>
        </w:rPr>
      </w:pPr>
      <w:r w:rsidRPr="00CE0768">
        <w:t>Услуги, которые являются необходимыми и обязательными для предоставления муниципальной услуги, настоящим Административным регламентом не предусмотрены.</w:t>
      </w:r>
    </w:p>
    <w:p w:rsidR="00E53B5B" w:rsidRPr="00CE0768" w:rsidRDefault="00E53B5B" w:rsidP="002D1A43">
      <w:pPr>
        <w:autoSpaceDE w:val="0"/>
        <w:spacing w:before="240" w:after="240"/>
        <w:ind w:left="851"/>
        <w:jc w:val="center"/>
        <w:rPr>
          <w:bCs/>
        </w:rPr>
      </w:pPr>
      <w:r w:rsidRPr="00CE0768">
        <w:rPr>
          <w:b/>
          <w:bCs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53B5B" w:rsidRPr="00CE0768" w:rsidRDefault="00E53B5B" w:rsidP="00E53B5B">
      <w:pPr>
        <w:autoSpaceDE w:val="0"/>
        <w:ind w:firstLine="737"/>
        <w:jc w:val="both"/>
        <w:rPr>
          <w:b/>
        </w:rPr>
      </w:pPr>
      <w:r w:rsidRPr="00CE0768">
        <w:rPr>
          <w:bCs/>
        </w:rPr>
        <w:t>Государственная пошлина и иная плата за предоставление муниципальной услуги не взимается.</w:t>
      </w:r>
    </w:p>
    <w:p w:rsidR="00E53B5B" w:rsidRPr="00CE0768" w:rsidRDefault="00E53B5B" w:rsidP="002D1A43">
      <w:pPr>
        <w:autoSpaceDE w:val="0"/>
        <w:spacing w:before="240" w:after="240"/>
        <w:ind w:left="851"/>
        <w:jc w:val="center"/>
      </w:pPr>
      <w:r w:rsidRPr="00CE0768">
        <w:rPr>
          <w:b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 xml:space="preserve">Размер платы за предоставление услуг, которые являются необходимыми и обязательными для предоставления муниципальной услуги, устанавливается организациями-исполнителями самостоятельно на коммерческой основе. </w:t>
      </w:r>
    </w:p>
    <w:p w:rsidR="00E53B5B" w:rsidRPr="00CE0768" w:rsidRDefault="00E53B5B" w:rsidP="002D1A43">
      <w:pPr>
        <w:autoSpaceDE w:val="0"/>
        <w:spacing w:before="240" w:after="240"/>
        <w:ind w:left="851"/>
        <w:jc w:val="center"/>
      </w:pPr>
      <w:r w:rsidRPr="00CE0768">
        <w:rPr>
          <w:b/>
        </w:rPr>
        <w:t>2.14</w:t>
      </w:r>
      <w:r w:rsidRPr="00CE0768">
        <w:t xml:space="preserve">. </w:t>
      </w:r>
      <w:r w:rsidRPr="00CE0768">
        <w:rPr>
          <w:b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E53B5B" w:rsidRPr="00CE0768" w:rsidRDefault="00E53B5B" w:rsidP="00E53B5B">
      <w:pPr>
        <w:autoSpaceDE w:val="0"/>
        <w:ind w:firstLine="737"/>
        <w:jc w:val="both"/>
        <w:rPr>
          <w:b/>
        </w:rPr>
      </w:pPr>
      <w:r w:rsidRPr="00CE0768">
        <w:t>Время ожидания в очереди заявителя при подаче и получении документов не должно превышать 15 минут.</w:t>
      </w:r>
    </w:p>
    <w:p w:rsidR="00E53B5B" w:rsidRPr="00CE0768" w:rsidRDefault="00E53B5B" w:rsidP="002D1A43">
      <w:pPr>
        <w:autoSpaceDE w:val="0"/>
        <w:spacing w:before="240" w:after="240"/>
        <w:ind w:left="851"/>
        <w:jc w:val="center"/>
      </w:pPr>
      <w:r w:rsidRPr="00CE0768">
        <w:rPr>
          <w:b/>
        </w:rPr>
        <w:t>2.15. Срок и порядок регистрации запроса заявителя о предоставлении муниципальной услуги.</w:t>
      </w:r>
    </w:p>
    <w:p w:rsidR="00E53B5B" w:rsidRPr="00CE0768" w:rsidRDefault="00E53B5B" w:rsidP="00E53B5B">
      <w:pPr>
        <w:widowControl w:val="0"/>
        <w:tabs>
          <w:tab w:val="left" w:pos="0"/>
        </w:tabs>
        <w:ind w:firstLine="709"/>
        <w:jc w:val="both"/>
      </w:pPr>
      <w:r w:rsidRPr="00CE0768">
        <w:t xml:space="preserve">При непосредственном обращении заявителя лично, максимальный срок регистрации заявления – </w:t>
      </w:r>
      <w:r w:rsidR="00B8312C" w:rsidRPr="00CE0768">
        <w:t>15</w:t>
      </w:r>
      <w:r w:rsidRPr="00CE0768">
        <w:t xml:space="preserve"> минут.</w:t>
      </w:r>
    </w:p>
    <w:p w:rsidR="00E53B5B" w:rsidRPr="00CE0768" w:rsidRDefault="00E53B5B" w:rsidP="00E53B5B">
      <w:pPr>
        <w:tabs>
          <w:tab w:val="left" w:pos="540"/>
        </w:tabs>
        <w:ind w:firstLine="709"/>
        <w:jc w:val="both"/>
      </w:pPr>
      <w:r w:rsidRPr="00CE0768">
        <w:t>Запрос заявителя о предоставлении муниципальной услуги, направленный почтовым отправлением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E53B5B" w:rsidRPr="00CE0768" w:rsidRDefault="00E53B5B" w:rsidP="00E53B5B">
      <w:pPr>
        <w:tabs>
          <w:tab w:val="left" w:pos="540"/>
        </w:tabs>
        <w:ind w:firstLine="709"/>
        <w:jc w:val="both"/>
      </w:pPr>
      <w:r w:rsidRPr="00CE0768">
        <w:t>Специалист, ответственный за предоставление муниципальной услуги:</w:t>
      </w:r>
    </w:p>
    <w:p w:rsidR="00E53B5B" w:rsidRPr="00CE0768" w:rsidRDefault="00E53B5B" w:rsidP="00E53B5B">
      <w:pPr>
        <w:tabs>
          <w:tab w:val="left" w:pos="540"/>
        </w:tabs>
        <w:ind w:firstLine="709"/>
        <w:jc w:val="both"/>
      </w:pPr>
      <w:r w:rsidRPr="00CE0768">
        <w:t>- проверяет документы;</w:t>
      </w:r>
    </w:p>
    <w:p w:rsidR="00E53B5B" w:rsidRPr="00CE0768" w:rsidRDefault="00E53B5B" w:rsidP="00E53B5B">
      <w:pPr>
        <w:tabs>
          <w:tab w:val="left" w:pos="540"/>
        </w:tabs>
        <w:ind w:firstLine="709"/>
        <w:jc w:val="both"/>
        <w:rPr>
          <w:spacing w:val="-10"/>
        </w:rPr>
      </w:pPr>
      <w:r w:rsidRPr="00CE0768">
        <w:t>- регистрирует заявление с документами в соответствии с правилами делопроизводства.</w:t>
      </w:r>
    </w:p>
    <w:p w:rsidR="00E53B5B" w:rsidRPr="00CE0768" w:rsidRDefault="00E53B5B" w:rsidP="00E53B5B">
      <w:pPr>
        <w:autoSpaceDE w:val="0"/>
        <w:ind w:firstLine="540"/>
        <w:jc w:val="both"/>
      </w:pPr>
      <w:r w:rsidRPr="00CE0768">
        <w:t>Документы, представляемые для получения муниципальной услуги, должны соответствовать следующим требованиям:</w:t>
      </w:r>
    </w:p>
    <w:p w:rsidR="00E53B5B" w:rsidRPr="00CE0768" w:rsidRDefault="00E53B5B" w:rsidP="00E53B5B">
      <w:pPr>
        <w:autoSpaceDE w:val="0"/>
        <w:ind w:firstLine="540"/>
        <w:jc w:val="both"/>
      </w:pPr>
      <w:r w:rsidRPr="00CE0768">
        <w:t>- тексты документов написаны разборчиво;</w:t>
      </w:r>
    </w:p>
    <w:p w:rsidR="00E53B5B" w:rsidRPr="00CE0768" w:rsidRDefault="00E53B5B" w:rsidP="00E53B5B">
      <w:pPr>
        <w:autoSpaceDE w:val="0"/>
        <w:ind w:firstLine="540"/>
        <w:jc w:val="both"/>
      </w:pPr>
      <w:r w:rsidRPr="00CE0768">
        <w:t>- фамилия, имя, отчество (последнее - при наличии) указываются полностью и в соответствии с паспортными данными;</w:t>
      </w:r>
    </w:p>
    <w:p w:rsidR="00E53B5B" w:rsidRPr="00CE0768" w:rsidRDefault="00E53B5B" w:rsidP="00E53B5B">
      <w:pPr>
        <w:pStyle w:val="a9"/>
        <w:ind w:firstLine="7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lastRenderedPageBreak/>
        <w:t>- в документах нет подчисток, приписок, зачеркнутых слов и иных не оговоренных исправлений</w:t>
      </w:r>
      <w:r w:rsidRPr="00CE0768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E53B5B" w:rsidRPr="00CE0768" w:rsidRDefault="00E53B5B" w:rsidP="002D1A43">
      <w:pPr>
        <w:autoSpaceDE w:val="0"/>
        <w:spacing w:before="240" w:after="240"/>
        <w:ind w:left="851"/>
        <w:jc w:val="center"/>
      </w:pPr>
      <w:r w:rsidRPr="00CE0768">
        <w:rPr>
          <w:b/>
        </w:rPr>
        <w:t>2.16.</w:t>
      </w:r>
      <w:r w:rsidRPr="00CE0768">
        <w:rPr>
          <w:b/>
        </w:rPr>
        <w:tab/>
        <w:t xml:space="preserve"> Требования к помещениям, в которых предоставляется муниципальная услуга, местам для заполнения запросов, информационным стендам с образцами их заполнения и перечнем документов, необходимых для предоставления.</w:t>
      </w:r>
    </w:p>
    <w:p w:rsidR="002D1A43" w:rsidRPr="00CE0768" w:rsidRDefault="002D1A43" w:rsidP="002D1A43">
      <w:pPr>
        <w:pStyle w:val="aa"/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2.16.1. Требования к оформлению входа в здание.</w:t>
      </w:r>
    </w:p>
    <w:p w:rsidR="002D1A43" w:rsidRPr="00CE0768" w:rsidRDefault="002D1A43" w:rsidP="002D1A43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Здание (строение), в котором расположен орган, ответственный за предоставление услуги, оборудован входом для свободного доступа заявителей в помещение.</w:t>
      </w:r>
    </w:p>
    <w:p w:rsidR="002D1A43" w:rsidRPr="00CE0768" w:rsidRDefault="002D1A43" w:rsidP="002D1A43">
      <w:pPr>
        <w:pStyle w:val="aa"/>
        <w:spacing w:after="0"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Вход в помещение оборудуется пандусами, расширенными проходами, позволяющими обеспечить беспрепятственный доступ инвалидов, включая инвалидов-колясочников.</w:t>
      </w:r>
    </w:p>
    <w:p w:rsidR="002D1A43" w:rsidRPr="00CE0768" w:rsidRDefault="002D1A43" w:rsidP="002D1A43">
      <w:pPr>
        <w:pStyle w:val="aa"/>
        <w:spacing w:line="10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У центрального входа в здание размещается информационная табличка (вывеска), которая содержит информацию о наименовании, местонахождении, режиме работы Администрации поселка </w:t>
      </w:r>
      <w:r w:rsidR="00F449D8"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="00F449D8"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F449D8"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</w:t>
      </w:r>
      <w:r w:rsidRPr="00CE0768">
        <w:rPr>
          <w:rFonts w:ascii="Times New Roman" w:hAnsi="Times New Roman" w:cs="Times New Roman"/>
          <w:sz w:val="24"/>
          <w:szCs w:val="24"/>
        </w:rPr>
        <w:t>.</w:t>
      </w:r>
    </w:p>
    <w:p w:rsidR="002D1A43" w:rsidRPr="00CE0768" w:rsidRDefault="002D1A43" w:rsidP="002D1A43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2.16.2. Требования к местам для ожидания.</w:t>
      </w:r>
    </w:p>
    <w:p w:rsidR="002D1A43" w:rsidRPr="00CE0768" w:rsidRDefault="002D1A43" w:rsidP="002D1A43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Места ожидания соответствуют комфортным условиям для заявителей и оптимальным условиям работы специалистов, в том числе в наличии доступные места общего пользования (туалет, гардероб).</w:t>
      </w:r>
    </w:p>
    <w:p w:rsidR="002D1A43" w:rsidRPr="00CE0768" w:rsidRDefault="002D1A43" w:rsidP="002D1A43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Места ожидания в очереди на консультацию или получение результатов муниципальной услуги оборудуются стульями, кресельными секциями или скамьями (</w:t>
      </w:r>
      <w:proofErr w:type="spellStart"/>
      <w:r w:rsidRPr="00CE0768">
        <w:rPr>
          <w:rFonts w:ascii="Times New Roman" w:hAnsi="Times New Roman" w:cs="Times New Roman"/>
          <w:sz w:val="24"/>
          <w:szCs w:val="24"/>
        </w:rPr>
        <w:t>банкетками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>).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2D1A43" w:rsidRPr="00CE0768" w:rsidRDefault="002D1A43" w:rsidP="002D1A43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достаточном для оформления документов.</w:t>
      </w:r>
    </w:p>
    <w:p w:rsidR="002D1A43" w:rsidRPr="00CE0768" w:rsidRDefault="002D1A43" w:rsidP="002D1A43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В помещениях для специалистов, предоставляющих муниципальную услугу, и местах ожидания и приема заявителей необходимо наличие системы кондиционирования воздуха, средств пожаротушения и системы оповещения о возникновении чрезвычайной ситуации.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Прием заявителей осуществляется в специально выделенных для этих целей помещениях, оборудованных информационными табличками (вывесками) с указанием: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номера кабинета;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фамилии, имени, отчества и должности специалиста, осуществляющего прием и выдачу документов;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времени перерыва, технического перерыва.</w:t>
      </w:r>
    </w:p>
    <w:p w:rsidR="002D1A43" w:rsidRPr="00CE0768" w:rsidRDefault="002D1A43" w:rsidP="002D1A43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Рабочие места должностных лиц и сотрудников,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2D1A43" w:rsidRPr="00CE0768" w:rsidRDefault="002D1A43" w:rsidP="002D1A43">
      <w:pPr>
        <w:pStyle w:val="aa"/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2.16.3. Требования к местам для информирования.</w:t>
      </w:r>
    </w:p>
    <w:p w:rsidR="002D1A43" w:rsidRPr="00CE0768" w:rsidRDefault="002D1A43" w:rsidP="002D1A43">
      <w:pPr>
        <w:pStyle w:val="aa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Визуальная, текстовая и мультимедийная информация о порядке предоставления муниципальной услуги размещается на информационном стенде Администрации поселка </w:t>
      </w:r>
      <w:r w:rsidR="00F449D8"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="00F449D8"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F449D8"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</w:t>
      </w:r>
      <w:r w:rsidRPr="00CE0768">
        <w:rPr>
          <w:rFonts w:ascii="Times New Roman" w:hAnsi="Times New Roman" w:cs="Times New Roman"/>
          <w:sz w:val="24"/>
          <w:szCs w:val="24"/>
        </w:rPr>
        <w:t>. Указанная информация размещается в удобном для заявителей месте.</w:t>
      </w:r>
    </w:p>
    <w:p w:rsidR="002D1A43" w:rsidRPr="00CE0768" w:rsidRDefault="002D1A43" w:rsidP="002D1A43">
      <w:pPr>
        <w:pStyle w:val="aa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На информационных стендах в местах ожидания и официальном сайте ОМСУ в информационно-коммуникационной сети «Интернет» размещается следующая информация: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местонахождение, график приема заявителей по вопросам предоставления услуг, номера телефонов, адрес официального сайта и электронной почты ОМСУ;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lastRenderedPageBreak/>
        <w:t>информация о размещении работников ОМСУ;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перечень услуг, предоставляемых Органом, предоставляющим услугу;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перечень документов, необходимых для предоставления муниципальной услуги, и требования, предъявляемые к документам;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сроки предоставления муниципальной услуги.</w:t>
      </w:r>
    </w:p>
    <w:p w:rsidR="002D1A43" w:rsidRPr="00CE0768" w:rsidRDefault="002D1A43" w:rsidP="002D1A43">
      <w:pPr>
        <w:widowControl w:val="0"/>
        <w:spacing w:line="100" w:lineRule="atLeast"/>
        <w:ind w:firstLine="709"/>
        <w:jc w:val="both"/>
      </w:pPr>
      <w:r w:rsidRPr="00CE0768"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муниципальной услуги, размещаются на официальном сайте ОМСУ в информационно-коммуникационной сети «Интернет».</w:t>
      </w:r>
    </w:p>
    <w:p w:rsidR="002D1A43" w:rsidRPr="00CE0768" w:rsidRDefault="002D1A43" w:rsidP="002D1A43">
      <w:pPr>
        <w:pStyle w:val="aa"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Адрес и график работы МФЦ.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</w:pPr>
      <w:r w:rsidRPr="00CE0768">
        <w:rPr>
          <w:b/>
          <w:bCs/>
        </w:rPr>
        <w:t>Обеспечение доступности для инвалидов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возможность беспрепятственного входа в объекты и выхода из них;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содействие со стороны должностных лиц, при необходимости, инвалиду при входе в объект и выходе из него;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оборудование на прилегающих к зданию территориях мест для парковки автотранспортных средств инвалидов;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 xml:space="preserve">обеспечение допуска </w:t>
      </w:r>
      <w:proofErr w:type="spellStart"/>
      <w:r w:rsidRPr="00CE0768">
        <w:t>сурдопереводчика</w:t>
      </w:r>
      <w:proofErr w:type="spellEnd"/>
      <w:r w:rsidRPr="00CE0768">
        <w:t xml:space="preserve">, </w:t>
      </w:r>
      <w:proofErr w:type="spellStart"/>
      <w:r w:rsidRPr="00CE0768">
        <w:t>тифлосурдопереводчика</w:t>
      </w:r>
      <w:proofErr w:type="spellEnd"/>
      <w:r w:rsidRPr="00CE0768">
        <w:t>, а также иного лица, владеющего жестовым языком;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предоставление, при необходимости, услуги по месту жительства инвалида или в дистанционном режиме;</w:t>
      </w:r>
    </w:p>
    <w:p w:rsidR="00F449D8" w:rsidRPr="00CE0768" w:rsidRDefault="00F449D8" w:rsidP="00F449D8">
      <w:pPr>
        <w:tabs>
          <w:tab w:val="left" w:pos="709"/>
        </w:tabs>
        <w:suppressAutoHyphens/>
        <w:spacing w:line="100" w:lineRule="atLeast"/>
        <w:ind w:firstLine="709"/>
        <w:jc w:val="both"/>
      </w:pPr>
      <w:r w:rsidRPr="00CE0768">
        <w:t>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лицами.</w:t>
      </w:r>
    </w:p>
    <w:p w:rsidR="00E53B5B" w:rsidRPr="00CE0768" w:rsidRDefault="00E53B5B" w:rsidP="00470442">
      <w:pPr>
        <w:autoSpaceDE w:val="0"/>
        <w:spacing w:before="240" w:after="240"/>
        <w:ind w:left="851"/>
        <w:jc w:val="center"/>
      </w:pPr>
      <w:r w:rsidRPr="00CE0768">
        <w:rPr>
          <w:b/>
        </w:rPr>
        <w:t>2.17.</w:t>
      </w:r>
      <w:r w:rsidRPr="00CE0768">
        <w:rPr>
          <w:b/>
        </w:rPr>
        <w:tab/>
        <w:t xml:space="preserve"> Показатели доступности и качества муниципальной услуги.</w:t>
      </w:r>
    </w:p>
    <w:p w:rsidR="00983CEA" w:rsidRPr="00CE0768" w:rsidRDefault="00983CEA" w:rsidP="00983CEA">
      <w:pPr>
        <w:autoSpaceDE w:val="0"/>
        <w:autoSpaceDN w:val="0"/>
        <w:adjustRightInd w:val="0"/>
        <w:ind w:left="1069"/>
        <w:jc w:val="both"/>
        <w:rPr>
          <w:b/>
        </w:rPr>
      </w:pPr>
      <w:r w:rsidRPr="00CE0768">
        <w:rPr>
          <w:b/>
        </w:rPr>
        <w:t>Показатели доступности муниципальной услуги: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jc w:val="both"/>
      </w:pPr>
      <w:r w:rsidRPr="00CE0768"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983CEA" w:rsidRPr="00CE0768" w:rsidRDefault="00983CEA" w:rsidP="00983CEA">
      <w:pPr>
        <w:autoSpaceDE w:val="0"/>
        <w:autoSpaceDN w:val="0"/>
        <w:adjustRightInd w:val="0"/>
        <w:ind w:left="1069"/>
        <w:jc w:val="both"/>
        <w:rPr>
          <w:b/>
        </w:rPr>
      </w:pPr>
      <w:r w:rsidRPr="00CE0768">
        <w:rPr>
          <w:b/>
        </w:rPr>
        <w:lastRenderedPageBreak/>
        <w:t>Показатели качества муниципальной услуги: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полнота и актуальность информации о порядке предоставления муниципальной услуги;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количество взаимодействия заявителя с должностными лицами при предоставлении муниципальной услуги;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отсутствием очередей при приеме и выдаче документов заявителям;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отсутствием обоснованных жалоб на действия (бездействие) специалистов и уполномоченных должностных лиц;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предоставление возможности получения муниципальной услуги в электронном виде;</w:t>
      </w:r>
    </w:p>
    <w:p w:rsidR="00983CEA" w:rsidRPr="00CE0768" w:rsidRDefault="00983CEA" w:rsidP="00983CEA">
      <w:pPr>
        <w:widowControl w:val="0"/>
        <w:autoSpaceDE w:val="0"/>
        <w:autoSpaceDN w:val="0"/>
        <w:adjustRightInd w:val="0"/>
        <w:ind w:firstLine="540"/>
        <w:jc w:val="both"/>
      </w:pPr>
      <w:r w:rsidRPr="00CE0768"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E53B5B" w:rsidRPr="00CE0768" w:rsidRDefault="00E53B5B" w:rsidP="0000617A">
      <w:pPr>
        <w:autoSpaceDE w:val="0"/>
        <w:spacing w:before="240" w:after="240"/>
        <w:ind w:left="851"/>
        <w:jc w:val="center"/>
      </w:pPr>
      <w:r w:rsidRPr="00CE0768">
        <w:rPr>
          <w:b/>
        </w:rPr>
        <w:t>2.18.</w:t>
      </w:r>
      <w:r w:rsidRPr="00CE0768">
        <w:rPr>
          <w:b/>
        </w:rPr>
        <w:tab/>
        <w:t xml:space="preserve"> Особенности предоставления муниципальной услуги в многофункциональных центрах предоставления муниципальных услуг и особенности предоставления муниципальных услуг в электронной форме.</w:t>
      </w:r>
    </w:p>
    <w:p w:rsidR="0000617A" w:rsidRPr="00CE0768" w:rsidRDefault="00E53B5B" w:rsidP="0000617A">
      <w:pPr>
        <w:spacing w:line="100" w:lineRule="atLeast"/>
        <w:ind w:firstLine="709"/>
        <w:jc w:val="both"/>
      </w:pPr>
      <w:r w:rsidRPr="00CE0768">
        <w:t xml:space="preserve">2.18.1. </w:t>
      </w:r>
      <w:r w:rsidR="0000617A" w:rsidRPr="00CE0768">
        <w:t xml:space="preserve">Особенности предоставления муниципальной услуги в МФЦ. </w:t>
      </w:r>
    </w:p>
    <w:p w:rsidR="0000617A" w:rsidRPr="00CE0768" w:rsidRDefault="0000617A" w:rsidP="0000617A">
      <w:pPr>
        <w:spacing w:line="100" w:lineRule="atLeast"/>
        <w:ind w:firstLine="709"/>
        <w:jc w:val="both"/>
      </w:pPr>
      <w:r w:rsidRPr="00CE0768">
        <w:t xml:space="preserve">Предоставление муниципальной услуги в многофункциональном центре осуществляется в соответствии с Федеральным законом от 27.07.2010 № 210-ФЗ «Об организации предоставления государственных и муниципальных услуг» по принципу «одного окна». </w:t>
      </w:r>
    </w:p>
    <w:p w:rsidR="0000617A" w:rsidRPr="00CE0768" w:rsidRDefault="0000617A" w:rsidP="0000617A">
      <w:pPr>
        <w:spacing w:line="100" w:lineRule="atLeast"/>
        <w:ind w:firstLine="709"/>
        <w:jc w:val="both"/>
      </w:pPr>
      <w:r w:rsidRPr="00CE0768"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00617A" w:rsidRPr="00CE0768" w:rsidRDefault="0000617A" w:rsidP="0000617A">
      <w:pPr>
        <w:spacing w:line="100" w:lineRule="atLeast"/>
        <w:ind w:firstLine="709"/>
        <w:jc w:val="both"/>
      </w:pPr>
      <w:r w:rsidRPr="00CE0768">
        <w:t xml:space="preserve">Взаимодействие многофункционального  центра с  администрацией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 </w:t>
      </w:r>
      <w:r w:rsidRPr="00CE0768">
        <w:t xml:space="preserve">осуществляется без участия заявителя в соответствии с нормативными правовыми актами и соглашением о взаимодействии. </w:t>
      </w:r>
    </w:p>
    <w:p w:rsidR="0000617A" w:rsidRPr="00CE0768" w:rsidRDefault="0000617A" w:rsidP="0000617A">
      <w:pPr>
        <w:spacing w:line="100" w:lineRule="atLeast"/>
        <w:ind w:firstLine="709"/>
        <w:jc w:val="both"/>
      </w:pPr>
      <w:r w:rsidRPr="00CE0768">
        <w:t xml:space="preserve">Для предоставления муниципальной услуги на базе многофункционального центра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сроки. </w:t>
      </w:r>
    </w:p>
    <w:p w:rsidR="00E53B5B" w:rsidRPr="00CE0768" w:rsidRDefault="00E53B5B" w:rsidP="0000617A">
      <w:pPr>
        <w:autoSpaceDE w:val="0"/>
        <w:ind w:firstLine="708"/>
        <w:jc w:val="both"/>
        <w:rPr>
          <w:b/>
        </w:rPr>
      </w:pPr>
      <w:r w:rsidRPr="00CE0768">
        <w:rPr>
          <w:color w:val="000000"/>
        </w:rPr>
        <w:t>2.18.2. Предоставление муниципальной услуги в электронной форме не производится.</w:t>
      </w:r>
    </w:p>
    <w:p w:rsidR="00E53B5B" w:rsidRPr="00CE0768" w:rsidRDefault="00E53B5B" w:rsidP="0000617A">
      <w:pPr>
        <w:pStyle w:val="aa"/>
        <w:spacing w:before="24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768">
        <w:rPr>
          <w:rFonts w:ascii="Times New Roman" w:hAnsi="Times New Roman" w:cs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выполнения. Особенности выполнения административных процедур в электронной форме.</w:t>
      </w:r>
    </w:p>
    <w:p w:rsidR="00E53B5B" w:rsidRPr="00CE0768" w:rsidRDefault="00E53B5B" w:rsidP="0000617A">
      <w:pPr>
        <w:autoSpaceDE w:val="0"/>
        <w:spacing w:before="240" w:after="240"/>
        <w:ind w:left="851"/>
        <w:jc w:val="center"/>
      </w:pPr>
      <w:r w:rsidRPr="00CE0768">
        <w:rPr>
          <w:b/>
        </w:rPr>
        <w:t>3.1.</w:t>
      </w:r>
      <w:r w:rsidRPr="00CE0768">
        <w:rPr>
          <w:b/>
        </w:rPr>
        <w:tab/>
        <w:t>Состав и последовательность выполнения административных процедур.</w:t>
      </w:r>
    </w:p>
    <w:p w:rsidR="00E53B5B" w:rsidRPr="00CE0768" w:rsidRDefault="00E53B5B" w:rsidP="00E53B5B">
      <w:pPr>
        <w:autoSpaceDE w:val="0"/>
        <w:ind w:firstLine="708"/>
        <w:jc w:val="both"/>
      </w:pPr>
      <w:r w:rsidRPr="00CE0768">
        <w:t>Предоставление муниципальной услуги включает в себя следующие административные процедуры:</w:t>
      </w:r>
    </w:p>
    <w:p w:rsidR="00E53B5B" w:rsidRPr="00CE0768" w:rsidRDefault="00E53B5B" w:rsidP="00E53B5B">
      <w:pPr>
        <w:pStyle w:val="WW-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0768">
        <w:rPr>
          <w:rFonts w:ascii="Times New Roman" w:hAnsi="Times New Roman"/>
          <w:sz w:val="24"/>
          <w:szCs w:val="24"/>
        </w:rPr>
        <w:t>- предоставление информации заявителям и обеспечение доступа заявителей к сведениям о муниципальной услуге;</w:t>
      </w:r>
    </w:p>
    <w:p w:rsidR="00E53B5B" w:rsidRPr="00CE0768" w:rsidRDefault="00E53B5B" w:rsidP="00E53B5B">
      <w:pPr>
        <w:pStyle w:val="WW-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0768">
        <w:rPr>
          <w:rFonts w:ascii="Times New Roman" w:hAnsi="Times New Roman"/>
          <w:sz w:val="24"/>
          <w:szCs w:val="24"/>
        </w:rPr>
        <w:t>- подача заявителем запроса и иных документов, необходимых для предоставления муниципальной услуги, и прием таких запроса и документов;</w:t>
      </w:r>
      <w:r w:rsidRPr="00CE0768">
        <w:rPr>
          <w:rFonts w:ascii="Times New Roman" w:hAnsi="Times New Roman"/>
          <w:sz w:val="24"/>
          <w:szCs w:val="24"/>
        </w:rPr>
        <w:tab/>
        <w:t>- получение заявителем сведений о ходе выполнения запроса о предоставлении муниципальной услуги;</w:t>
      </w:r>
    </w:p>
    <w:p w:rsidR="00E53B5B" w:rsidRPr="00CE0768" w:rsidRDefault="00E53B5B" w:rsidP="00E53B5B">
      <w:pPr>
        <w:pStyle w:val="WW-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768">
        <w:rPr>
          <w:rFonts w:ascii="Times New Roman" w:hAnsi="Times New Roman"/>
          <w:sz w:val="24"/>
          <w:szCs w:val="24"/>
        </w:rPr>
        <w:tab/>
        <w:t>- формирование и направление межведомственных запросов;</w:t>
      </w:r>
    </w:p>
    <w:p w:rsidR="00E53B5B" w:rsidRPr="00CE0768" w:rsidRDefault="00E53B5B" w:rsidP="00E53B5B">
      <w:pPr>
        <w:pStyle w:val="WW-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768">
        <w:rPr>
          <w:rFonts w:ascii="Times New Roman" w:hAnsi="Times New Roman"/>
          <w:sz w:val="24"/>
          <w:szCs w:val="24"/>
        </w:rPr>
        <w:tab/>
        <w:t>- правовая экспертиза документов;</w:t>
      </w:r>
    </w:p>
    <w:p w:rsidR="00E53B5B" w:rsidRPr="00CE0768" w:rsidRDefault="00E53B5B" w:rsidP="00E53B5B">
      <w:pPr>
        <w:pStyle w:val="WW-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768">
        <w:rPr>
          <w:rFonts w:ascii="Times New Roman" w:hAnsi="Times New Roman"/>
          <w:sz w:val="24"/>
          <w:szCs w:val="24"/>
        </w:rPr>
        <w:tab/>
        <w:t>- получение заявителем результата предоставления муниципальной услуги.</w:t>
      </w:r>
    </w:p>
    <w:p w:rsidR="00E53B5B" w:rsidRPr="00CE0768" w:rsidRDefault="00E53B5B" w:rsidP="00E53B5B">
      <w:pPr>
        <w:autoSpaceDE w:val="0"/>
        <w:ind w:firstLine="708"/>
        <w:jc w:val="both"/>
        <w:rPr>
          <w:b/>
        </w:rPr>
      </w:pPr>
      <w:r w:rsidRPr="00CE0768">
        <w:lastRenderedPageBreak/>
        <w:t>Состав и последовательность выполнения административных процедур представлены на информационном стенде в виде блок-схемы (приложение 2 настоящего Административного регламента).</w:t>
      </w:r>
    </w:p>
    <w:p w:rsidR="00E53B5B" w:rsidRPr="00CE0768" w:rsidRDefault="00E53B5B" w:rsidP="00E53B5B">
      <w:pPr>
        <w:pStyle w:val="WW-"/>
        <w:spacing w:line="240" w:lineRule="auto"/>
        <w:ind w:firstLine="850"/>
        <w:rPr>
          <w:rFonts w:ascii="Times New Roman" w:hAnsi="Times New Roman"/>
          <w:sz w:val="24"/>
          <w:szCs w:val="24"/>
        </w:rPr>
      </w:pPr>
      <w:r w:rsidRPr="00CE0768">
        <w:rPr>
          <w:rFonts w:ascii="Times New Roman" w:hAnsi="Times New Roman"/>
          <w:sz w:val="24"/>
          <w:szCs w:val="24"/>
        </w:rPr>
        <w:t>3.1.1.</w:t>
      </w:r>
      <w:r w:rsidRPr="00CE0768">
        <w:rPr>
          <w:rFonts w:ascii="Times New Roman" w:hAnsi="Times New Roman"/>
          <w:sz w:val="24"/>
          <w:szCs w:val="24"/>
        </w:rPr>
        <w:tab/>
        <w:t>Предоставление информации заявителям и обеспечение доступа заявителей к сведениям о муниципальной услуге.</w:t>
      </w:r>
    </w:p>
    <w:p w:rsidR="00E53B5B" w:rsidRPr="00CE0768" w:rsidRDefault="00E53B5B" w:rsidP="00E53B5B">
      <w:pPr>
        <w:pStyle w:val="a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3.1.1.1. </w:t>
      </w: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Основанием для начала процедуры предоставления информации заявителям и обеспечение доступа заявителей к сведениям о муниципальной услуге является поступление запроса либо обращение заявителя.</w:t>
      </w:r>
    </w:p>
    <w:p w:rsidR="00E53B5B" w:rsidRPr="00CE0768" w:rsidRDefault="00E53B5B" w:rsidP="00E53B5B">
      <w:pPr>
        <w:rPr>
          <w:shd w:val="clear" w:color="auto" w:fill="FFFFFF"/>
        </w:rPr>
      </w:pPr>
      <w:r w:rsidRPr="00CE0768">
        <w:rPr>
          <w:shd w:val="clear" w:color="auto" w:fill="FFFFFF"/>
        </w:rPr>
        <w:t>3.1.1.2. Предоставление заявителям информации по вопросам исполнения муниципальной услуги осуществляется специалистами на личном приеме заявителя, а также с использованием почтовой, телефонной связи и в электронной форме через федеральную государственную информационную систему «Единый портал государственных и муниципальных услуг (функций)», региональную информационную систему «Портал государственных и муниципальных услуг (функций) Курской области».</w:t>
      </w:r>
    </w:p>
    <w:p w:rsidR="00E53B5B" w:rsidRPr="00CE0768" w:rsidRDefault="00E53B5B" w:rsidP="00E53B5B">
      <w:pPr>
        <w:ind w:firstLine="708"/>
        <w:rPr>
          <w:shd w:val="clear" w:color="auto" w:fill="FFFFFF"/>
        </w:rPr>
      </w:pPr>
      <w:r w:rsidRPr="00CE0768">
        <w:rPr>
          <w:shd w:val="clear" w:color="auto" w:fill="FFFFFF"/>
        </w:rPr>
        <w:t>Информация о процедуре предоставления муниципальной услуги должна предоставляться заявителям оперативно, быть четкой, достоверной, полной.</w:t>
      </w:r>
    </w:p>
    <w:p w:rsidR="00E53B5B" w:rsidRPr="00CE0768" w:rsidRDefault="00E53B5B" w:rsidP="00E53B5B">
      <w:pPr>
        <w:rPr>
          <w:shd w:val="clear" w:color="auto" w:fill="FFFFFF"/>
        </w:rPr>
      </w:pPr>
      <w:r w:rsidRPr="00CE0768">
        <w:rPr>
          <w:shd w:val="clear" w:color="auto" w:fill="FFFFFF"/>
        </w:rPr>
        <w:t xml:space="preserve">3.1.1.3. Специалист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</w:t>
      </w:r>
      <w:r w:rsidRPr="00CE0768">
        <w:rPr>
          <w:shd w:val="clear" w:color="auto" w:fill="FFFFFF"/>
        </w:rPr>
        <w:t>, осуществляющий устное информирование должен принять все необходимые меры для дачи полного ответа на поставленные вопросы, в случае необходимости с привлечением компетентных специалистов.</w:t>
      </w:r>
    </w:p>
    <w:p w:rsidR="00E53B5B" w:rsidRPr="00CE0768" w:rsidRDefault="00E53B5B" w:rsidP="00E53B5B">
      <w:pPr>
        <w:jc w:val="both"/>
        <w:rPr>
          <w:shd w:val="clear" w:color="auto" w:fill="FFFFFF"/>
        </w:rPr>
      </w:pPr>
      <w:r w:rsidRPr="00CE0768">
        <w:rPr>
          <w:shd w:val="clear" w:color="auto" w:fill="FFFFFF"/>
        </w:rPr>
        <w:tab/>
        <w:t>В случае</w:t>
      </w:r>
      <w:proofErr w:type="gramStart"/>
      <w:r w:rsidRPr="00CE0768">
        <w:rPr>
          <w:shd w:val="clear" w:color="auto" w:fill="FFFFFF"/>
        </w:rPr>
        <w:t>,</w:t>
      </w:r>
      <w:proofErr w:type="gramEnd"/>
      <w:r w:rsidRPr="00CE0768">
        <w:rPr>
          <w:shd w:val="clear" w:color="auto" w:fill="FFFFFF"/>
        </w:rPr>
        <w:t xml:space="preserve"> если для подготовки ответа требуется продолжительное время, специалист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</w:t>
      </w:r>
      <w:r w:rsidRPr="00CE0768">
        <w:rPr>
          <w:shd w:val="clear" w:color="auto" w:fill="FFFFFF"/>
        </w:rPr>
        <w:t>, осуществляющий индивидуальное устное информирование, может предложить обратиться за</w:t>
      </w:r>
      <w:r w:rsidR="008A24D1" w:rsidRPr="00CE0768">
        <w:rPr>
          <w:shd w:val="clear" w:color="auto" w:fill="FFFFFF"/>
        </w:rPr>
        <w:t xml:space="preserve"> </w:t>
      </w:r>
      <w:r w:rsidRPr="00CE0768">
        <w:rPr>
          <w:shd w:val="clear" w:color="auto" w:fill="FFFFFF"/>
        </w:rPr>
        <w:t>необходимой информацией в письменном виде, либо согласовать с обратившимся другое время для устного информирования.</w:t>
      </w:r>
    </w:p>
    <w:p w:rsidR="00E53B5B" w:rsidRPr="00CE0768" w:rsidRDefault="00E53B5B" w:rsidP="00E53B5B">
      <w:pPr>
        <w:jc w:val="both"/>
        <w:rPr>
          <w:shd w:val="clear" w:color="auto" w:fill="FFFFFF"/>
        </w:rPr>
      </w:pPr>
      <w:r w:rsidRPr="00CE0768">
        <w:rPr>
          <w:shd w:val="clear" w:color="auto" w:fill="FFFFFF"/>
        </w:rPr>
        <w:t>3.1.1.4. Консультации по процедуре предоставления муниципальной услуги могут осуществляться:</w:t>
      </w:r>
    </w:p>
    <w:p w:rsidR="00E53B5B" w:rsidRPr="00CE0768" w:rsidRDefault="00E53B5B" w:rsidP="00E53B5B">
      <w:pPr>
        <w:ind w:firstLine="737"/>
        <w:jc w:val="both"/>
        <w:rPr>
          <w:shd w:val="clear" w:color="auto" w:fill="FFFFFF"/>
        </w:rPr>
      </w:pPr>
      <w:r w:rsidRPr="00CE0768">
        <w:rPr>
          <w:shd w:val="clear" w:color="auto" w:fill="FFFFFF"/>
        </w:rPr>
        <w:t>в устной форме при личном обращении гражданина и по телефону;</w:t>
      </w:r>
    </w:p>
    <w:p w:rsidR="00E53B5B" w:rsidRPr="00CE0768" w:rsidRDefault="00E53B5B" w:rsidP="00E53B5B">
      <w:pPr>
        <w:ind w:firstLine="737"/>
        <w:jc w:val="both"/>
        <w:rPr>
          <w:shd w:val="clear" w:color="auto" w:fill="FFFFFF"/>
        </w:rPr>
      </w:pPr>
      <w:r w:rsidRPr="00CE0768">
        <w:rPr>
          <w:shd w:val="clear" w:color="auto" w:fill="FFFFFF"/>
        </w:rPr>
        <w:t>в письменной форме на основании письменного обращения гражданина;</w:t>
      </w:r>
    </w:p>
    <w:p w:rsidR="00E53B5B" w:rsidRPr="00CE0768" w:rsidRDefault="00E53B5B" w:rsidP="00E53B5B">
      <w:pPr>
        <w:ind w:firstLine="708"/>
        <w:jc w:val="both"/>
        <w:rPr>
          <w:shd w:val="clear" w:color="auto" w:fill="FFFFFF"/>
        </w:rPr>
      </w:pPr>
      <w:r w:rsidRPr="00CE0768">
        <w:rPr>
          <w:shd w:val="clear" w:color="auto" w:fill="FFFFFF"/>
        </w:rPr>
        <w:t>в электронной форме на основании обращения граждан, направленных по электронной почте.</w:t>
      </w:r>
    </w:p>
    <w:p w:rsidR="00E53B5B" w:rsidRPr="00CE0768" w:rsidRDefault="00E53B5B" w:rsidP="00E53B5B">
      <w:pPr>
        <w:jc w:val="both"/>
        <w:rPr>
          <w:shd w:val="clear" w:color="auto" w:fill="FFFFFF"/>
        </w:rPr>
      </w:pPr>
      <w:r w:rsidRPr="00CE0768">
        <w:rPr>
          <w:shd w:val="clear" w:color="auto" w:fill="FFFFFF"/>
        </w:rPr>
        <w:t>3.1.1.5. При осуществлении консультации специали</w:t>
      </w:r>
      <w:proofErr w:type="gramStart"/>
      <w:r w:rsidRPr="00CE0768">
        <w:rPr>
          <w:shd w:val="clear" w:color="auto" w:fill="FFFFFF"/>
        </w:rPr>
        <w:t>ст в кр</w:t>
      </w:r>
      <w:proofErr w:type="gramEnd"/>
      <w:r w:rsidRPr="00CE0768">
        <w:rPr>
          <w:shd w:val="clear" w:color="auto" w:fill="FFFFFF"/>
        </w:rPr>
        <w:t>аткой форме сообщает условия и порядок предоставления муниципальной услуги с указанием действий, которые следует предпринять получателю муниципальной услуги.</w:t>
      </w:r>
    </w:p>
    <w:p w:rsidR="00E53B5B" w:rsidRPr="00CE0768" w:rsidRDefault="00E53B5B" w:rsidP="00E53B5B">
      <w:pPr>
        <w:ind w:firstLine="540"/>
        <w:jc w:val="both"/>
        <w:rPr>
          <w:shd w:val="clear" w:color="auto" w:fill="FFFFFF"/>
        </w:rPr>
      </w:pPr>
      <w:r w:rsidRPr="00CE0768">
        <w:rPr>
          <w:shd w:val="clear" w:color="auto" w:fill="FFFFFF"/>
        </w:rPr>
        <w:t xml:space="preserve">При личном обращении заявителя за консультацией по вопросам </w:t>
      </w:r>
      <w:proofErr w:type="gramStart"/>
      <w:r w:rsidRPr="00CE0768">
        <w:rPr>
          <w:shd w:val="clear" w:color="auto" w:fill="FFFFFF"/>
        </w:rPr>
        <w:t xml:space="preserve">предоставления муниципальной услуги Администрации поселка </w:t>
      </w:r>
      <w:r w:rsidR="00F449D8" w:rsidRPr="00CE0768">
        <w:t>имени</w:t>
      </w:r>
      <w:proofErr w:type="gramEnd"/>
      <w:r w:rsidR="00F449D8" w:rsidRPr="00CE0768">
        <w:t xml:space="preserve">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</w:t>
      </w:r>
      <w:r w:rsidRPr="00CE0768">
        <w:rPr>
          <w:shd w:val="clear" w:color="auto" w:fill="FFFFFF"/>
        </w:rPr>
        <w:t>, специалист выдает заявителю список документов, необходимых для предоставления муниципальной услуги, в том числе, бланк заявления о предоставлении муниципальной услуги, для заполнения.</w:t>
      </w:r>
    </w:p>
    <w:p w:rsidR="00E53B5B" w:rsidRPr="00CE0768" w:rsidRDefault="00E53B5B" w:rsidP="00E53B5B">
      <w:pPr>
        <w:jc w:val="both"/>
      </w:pPr>
      <w:r w:rsidRPr="00CE0768">
        <w:rPr>
          <w:shd w:val="clear" w:color="auto" w:fill="FFFFFF"/>
        </w:rPr>
        <w:t>3.1.1.6. Устные обращения заявителей регистрируются в «Журнале регистрации приема граждан», запросы в письменной и электронной формах — в «Журнале регистрации письменных обращений граждан».</w:t>
      </w:r>
    </w:p>
    <w:p w:rsidR="00E53B5B" w:rsidRPr="00CE0768" w:rsidRDefault="00E53B5B" w:rsidP="00E53B5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E53B5B" w:rsidRPr="00CE0768" w:rsidRDefault="00E53B5B" w:rsidP="00E53B5B">
      <w:pPr>
        <w:pStyle w:val="aa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3.1.2.  Подача заявителем запроса и иных документов, необходимых для предоставления муниципальной услуги, и прием таких запроса и документов.</w:t>
      </w:r>
    </w:p>
    <w:p w:rsidR="00E53B5B" w:rsidRPr="00CE0768" w:rsidRDefault="00E53B5B" w:rsidP="00E53B5B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3.1.2.1. Основанием для начала процедуры приема и регистрации документов заявителя является поступление заявления с полным комплектом документов, указанных в п. 2.6 настоящего Административного регламента, </w:t>
      </w:r>
      <w:r w:rsidRPr="00CE0768">
        <w:rPr>
          <w:rFonts w:ascii="Times New Roman" w:hAnsi="Times New Roman" w:cs="Times New Roman"/>
          <w:sz w:val="24"/>
          <w:szCs w:val="24"/>
        </w:rPr>
        <w:t>в письменном виде лично или почтовым отправлением.</w:t>
      </w:r>
    </w:p>
    <w:p w:rsidR="00E53B5B" w:rsidRPr="00CE0768" w:rsidRDefault="00E53B5B" w:rsidP="00E53B5B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Заявление о </w:t>
      </w:r>
      <w:r w:rsidRPr="00CE0768">
        <w:rPr>
          <w:rFonts w:ascii="Times New Roman" w:hAnsi="Times New Roman" w:cs="Times New Roman"/>
          <w:sz w:val="24"/>
          <w:szCs w:val="24"/>
        </w:rPr>
        <w:t xml:space="preserve">заключении договора социального найма регистрируется </w:t>
      </w:r>
      <w:r w:rsidRPr="00CE0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день его подачи специалистом </w:t>
      </w:r>
      <w:r w:rsidRPr="00CE0768">
        <w:rPr>
          <w:rFonts w:ascii="Times New Roman" w:hAnsi="Times New Roman" w:cs="Times New Roman"/>
          <w:bCs/>
          <w:color w:val="000000"/>
          <w:spacing w:val="-6"/>
          <w:sz w:val="24"/>
          <w:szCs w:val="24"/>
          <w:shd w:val="clear" w:color="auto" w:fill="FFFFFF"/>
        </w:rPr>
        <w:t>Администрации</w:t>
      </w:r>
      <w:r w:rsidRPr="00CE0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поселка </w:t>
      </w:r>
      <w:r w:rsidR="00F449D8"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="00F449D8"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F449D8"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</w:t>
      </w:r>
      <w:r w:rsidRPr="00CE0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53B5B" w:rsidRPr="00CE0768" w:rsidRDefault="00E53B5B" w:rsidP="00E53B5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color w:val="000000"/>
          <w:sz w:val="24"/>
          <w:szCs w:val="24"/>
        </w:rPr>
        <w:t xml:space="preserve">3.1.2.2. При приеме заявления о </w:t>
      </w:r>
      <w:r w:rsidRPr="00CE0768">
        <w:rPr>
          <w:rFonts w:ascii="Times New Roman" w:hAnsi="Times New Roman" w:cs="Times New Roman"/>
          <w:sz w:val="24"/>
          <w:szCs w:val="24"/>
        </w:rPr>
        <w:t xml:space="preserve">договоре социального найма, </w:t>
      </w:r>
      <w:r w:rsidRPr="00CE0768">
        <w:rPr>
          <w:rFonts w:ascii="Times New Roman" w:hAnsi="Times New Roman" w:cs="Times New Roman"/>
          <w:color w:val="000000"/>
          <w:sz w:val="24"/>
          <w:szCs w:val="24"/>
        </w:rPr>
        <w:t>и при наличии документов перечисленных в пункте 2.6. специалист, ответственный за предоставление:</w:t>
      </w:r>
    </w:p>
    <w:p w:rsidR="00E53B5B" w:rsidRPr="00CE0768" w:rsidRDefault="00E53B5B" w:rsidP="00E53B5B">
      <w:pPr>
        <w:pStyle w:val="aa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Pr="00CE0768">
        <w:rPr>
          <w:rFonts w:ascii="Times New Roman" w:hAnsi="Times New Roman" w:cs="Times New Roman"/>
          <w:sz w:val="24"/>
          <w:szCs w:val="24"/>
        </w:rPr>
        <w:t>устанавливает личность заявителя (представителя заявителя) на основании документов, удостоверяющих личность;</w:t>
      </w:r>
    </w:p>
    <w:p w:rsidR="00E53B5B" w:rsidRPr="00CE0768" w:rsidRDefault="00E53B5B" w:rsidP="00E53B5B">
      <w:pPr>
        <w:pStyle w:val="a9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проверяет правильность оформления заявления о </w:t>
      </w:r>
      <w:r w:rsidRPr="00CE0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CE0768">
        <w:rPr>
          <w:rFonts w:ascii="Times New Roman" w:hAnsi="Times New Roman" w:cs="Times New Roman"/>
          <w:sz w:val="24"/>
          <w:szCs w:val="24"/>
        </w:rPr>
        <w:t>ризнании помещения жилым помещением, жилого помещения пригодным (непригодным) для проживания;</w:t>
      </w:r>
    </w:p>
    <w:p w:rsidR="00E53B5B" w:rsidRPr="00CE0768" w:rsidRDefault="00E53B5B" w:rsidP="00E53B5B">
      <w:pPr>
        <w:pStyle w:val="a9"/>
        <w:ind w:firstLine="69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сличает подлинники документов с их копиями, удостоверяет их, фиксирует выявленные расхождения.</w:t>
      </w:r>
    </w:p>
    <w:p w:rsidR="00E53B5B" w:rsidRPr="00CE0768" w:rsidRDefault="00E53B5B" w:rsidP="00E53B5B">
      <w:pPr>
        <w:pStyle w:val="aa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Продолжительность административного действия, указанного в настоящем пункте, составляет не более </w:t>
      </w:r>
      <w:r w:rsidR="006E6823" w:rsidRPr="00CE0768">
        <w:rPr>
          <w:rFonts w:ascii="Times New Roman" w:hAnsi="Times New Roman" w:cs="Times New Roman"/>
          <w:sz w:val="24"/>
          <w:szCs w:val="24"/>
        </w:rPr>
        <w:t>15</w:t>
      </w:r>
      <w:r w:rsidRPr="00CE0768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E53B5B" w:rsidRPr="00CE0768" w:rsidRDefault="00E53B5B" w:rsidP="00E53B5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3.1.2.3. Критериями для принятия решения при приеме документов является соответствие заявления и документов требованиям п. 2.6. Административного регламента.</w:t>
      </w:r>
    </w:p>
    <w:p w:rsidR="00E53B5B" w:rsidRPr="00CE0768" w:rsidRDefault="00E53B5B" w:rsidP="00E53B5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3.1.2.4. Результатом административной процедуры является прием документов или отказ в приеме.</w:t>
      </w:r>
    </w:p>
    <w:p w:rsidR="00E53B5B" w:rsidRPr="00CE0768" w:rsidRDefault="00E53B5B" w:rsidP="00E53B5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3.1.2.5.  Способ фиксации результата выполнения административной процедуры – регистрация в Журнале регистрации заявлений.</w:t>
      </w:r>
    </w:p>
    <w:p w:rsidR="00E53B5B" w:rsidRPr="00CE0768" w:rsidRDefault="00E53B5B" w:rsidP="00E53B5B">
      <w:pPr>
        <w:pStyle w:val="aa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3.1.3.  Получение заявителем сведений о ходе выполнения запроса о предоставлении муниципальной услуги.</w:t>
      </w:r>
    </w:p>
    <w:p w:rsidR="00E53B5B" w:rsidRPr="00CE0768" w:rsidRDefault="00E53B5B" w:rsidP="00E53B5B">
      <w:pPr>
        <w:pStyle w:val="aa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>3.1.3.1. Основанием для начала процедуры получения заявителем сведений о ходе выполнения запроса о предоставлении муниципальной услуги является поступление запроса либо обращение заявителя.</w:t>
      </w:r>
    </w:p>
    <w:p w:rsidR="00E53B5B" w:rsidRPr="00CE0768" w:rsidRDefault="00E53B5B" w:rsidP="00E53B5B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3.1.3.2. Специалист, осуществляющий исполнение муниципальной услуги по </w:t>
      </w:r>
      <w:r w:rsidRPr="00CE0768">
        <w:rPr>
          <w:rFonts w:ascii="Times New Roman" w:hAnsi="Times New Roman" w:cs="Times New Roman"/>
          <w:sz w:val="24"/>
          <w:szCs w:val="24"/>
        </w:rPr>
        <w:t>заключению договора социального найма</w:t>
      </w: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извещает заявителя о ходе выполнения услуги по его запросу в течение 1 рабочего дня.</w:t>
      </w:r>
    </w:p>
    <w:p w:rsidR="00E53B5B" w:rsidRPr="00CE0768" w:rsidRDefault="00E53B5B" w:rsidP="00E53B5B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>3.1.3.3. При поступлении запроса о ходе выполнения муниципальной услуги информирование может осуществляться:</w:t>
      </w:r>
    </w:p>
    <w:p w:rsidR="00E53B5B" w:rsidRPr="00CE0768" w:rsidRDefault="00E53B5B" w:rsidP="00E53B5B">
      <w:pPr>
        <w:pStyle w:val="aa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устной форме при личном обращении гражданина и по телефону;</w:t>
      </w:r>
    </w:p>
    <w:p w:rsidR="00E53B5B" w:rsidRPr="00CE0768" w:rsidRDefault="00E53B5B" w:rsidP="00E53B5B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>в письменной форме на основании письменного обращения гражданина;</w:t>
      </w:r>
    </w:p>
    <w:p w:rsidR="00E53B5B" w:rsidRPr="00CE0768" w:rsidRDefault="00E53B5B" w:rsidP="00E53B5B">
      <w:pPr>
        <w:pStyle w:val="aa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>в электронной форме на основании обращения граждан, направленных по электронной почте.</w:t>
      </w:r>
    </w:p>
    <w:p w:rsidR="00E53B5B" w:rsidRPr="00CE0768" w:rsidRDefault="00E53B5B" w:rsidP="00E53B5B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3.1.3.4. Ответ на запрос в письменной и электронной </w:t>
      </w:r>
      <w:proofErr w:type="gramStart"/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формах</w:t>
      </w:r>
      <w:proofErr w:type="gramEnd"/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регистрируются в Журнале исходящей корреспонденции.</w:t>
      </w:r>
    </w:p>
    <w:p w:rsidR="00E53B5B" w:rsidRPr="00CE0768" w:rsidRDefault="00E53B5B" w:rsidP="00E53B5B">
      <w:pPr>
        <w:pStyle w:val="aa"/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3.1.4. Формирование и направление межведомственных запросов.</w:t>
      </w:r>
    </w:p>
    <w:p w:rsidR="00E53B5B" w:rsidRPr="00CE0768" w:rsidRDefault="00E53B5B" w:rsidP="00E53B5B">
      <w:pPr>
        <w:pStyle w:val="WW-"/>
        <w:spacing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E0768">
        <w:rPr>
          <w:rFonts w:ascii="Times New Roman" w:hAnsi="Times New Roman"/>
          <w:bCs/>
          <w:sz w:val="24"/>
          <w:szCs w:val="24"/>
        </w:rPr>
        <w:t>Для исполнения муниципальной услуги</w:t>
      </w:r>
      <w:r w:rsidRPr="00CE07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0768">
        <w:rPr>
          <w:rFonts w:ascii="Times New Roman" w:hAnsi="Times New Roman"/>
          <w:sz w:val="24"/>
          <w:szCs w:val="24"/>
        </w:rPr>
        <w:t>по заключению договора социального найма процедура исполнения межведомственных запросов не требуется.</w:t>
      </w:r>
    </w:p>
    <w:p w:rsidR="00E53B5B" w:rsidRPr="00CE0768" w:rsidRDefault="00E53B5B" w:rsidP="00E53B5B">
      <w:pPr>
        <w:pStyle w:val="aa"/>
        <w:spacing w:before="24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3.1.5. </w:t>
      </w: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Правовая экспертиза документов.</w:t>
      </w:r>
    </w:p>
    <w:p w:rsidR="00E53B5B" w:rsidRPr="00CE0768" w:rsidRDefault="00E53B5B" w:rsidP="00E53B5B">
      <w:pPr>
        <w:pStyle w:val="a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>3.1.5.1. Основанием для начала процедуры проведения правовой экспертизы документов, представленных заявителем, является их получение  должностным лицом.</w:t>
      </w:r>
    </w:p>
    <w:p w:rsidR="00E53B5B" w:rsidRPr="00CE0768" w:rsidRDefault="00E53B5B" w:rsidP="00E53B5B">
      <w:pPr>
        <w:pStyle w:val="a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shd w:val="clear" w:color="auto" w:fill="FFFFFF"/>
        </w:rPr>
        <w:t>3.1.5.2. Должностное лицо, ответственное за проведение правовой экспертизы, указывает дату поступления материала, проверяет наличие всех необходимых документов и правильность их оформления, выявляет, соответствует ли предложение и формулировка правовых оснований для удовлетворения просьбы заявителя о</w:t>
      </w:r>
      <w:r w:rsidRPr="00CE0768">
        <w:rPr>
          <w:rFonts w:ascii="Times New Roman" w:hAnsi="Times New Roman" w:cs="Times New Roman"/>
          <w:sz w:val="24"/>
          <w:szCs w:val="24"/>
        </w:rPr>
        <w:t xml:space="preserve"> предоставлении муниципальной услуги, либо отказа в предоставлении таковой требованиям действующего законодательства. </w:t>
      </w:r>
    </w:p>
    <w:p w:rsidR="00E53B5B" w:rsidRPr="00CE0768" w:rsidRDefault="00E53B5B" w:rsidP="00E53B5B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3.1.5.3. По результатам проведенной правовой экспертизы документов, представленных заявителем, должностным лицом, ответственным за проведение правовой экспертизы документов, принимается решение:</w:t>
      </w:r>
    </w:p>
    <w:p w:rsidR="00E53B5B" w:rsidRPr="00CE0768" w:rsidRDefault="00E53B5B" w:rsidP="00E53B5B">
      <w:pPr>
        <w:pStyle w:val="WW-"/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CE0768">
        <w:rPr>
          <w:rFonts w:ascii="Times New Roman" w:hAnsi="Times New Roman"/>
          <w:sz w:val="24"/>
          <w:szCs w:val="24"/>
        </w:rPr>
        <w:t>- о соответствии предоставленных документов требованиям действующего законодательства;</w:t>
      </w:r>
    </w:p>
    <w:p w:rsidR="00E53B5B" w:rsidRPr="00CE0768" w:rsidRDefault="00E53B5B" w:rsidP="00E53B5B">
      <w:pPr>
        <w:pStyle w:val="aa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- о несоответствии предоставленных документов требованиям действующего законодательства.</w:t>
      </w:r>
    </w:p>
    <w:p w:rsidR="00E53B5B" w:rsidRPr="00CE0768" w:rsidRDefault="00E53B5B" w:rsidP="00E53B5B">
      <w:pPr>
        <w:pStyle w:val="aa"/>
        <w:spacing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0768">
        <w:rPr>
          <w:rFonts w:ascii="Times New Roman" w:hAnsi="Times New Roman" w:cs="Times New Roman"/>
          <w:sz w:val="24"/>
          <w:szCs w:val="24"/>
        </w:rPr>
        <w:t xml:space="preserve">В таком заключении указывается, какой норме закона не соответствует материал, представленный на правовую экспертизу, с указанием, оснований несоответствия, о </w:t>
      </w:r>
      <w:r w:rsidRPr="00CE0768">
        <w:rPr>
          <w:rFonts w:ascii="Times New Roman" w:hAnsi="Times New Roman" w:cs="Times New Roman"/>
          <w:sz w:val="24"/>
          <w:szCs w:val="24"/>
        </w:rPr>
        <w:lastRenderedPageBreak/>
        <w:t>возвращении материала специалисту, предоставляющему муниципальную услугу, для доработки в случаях, когда в материале отсутствуют какие-либо документы, предусмотренные п.п. 2.6. настоящего Административного регламента, на заявлении отсутствует подпись заявителя, наличия в документах, представленных заявителем, недостоверных сведений или несоответствия их требованиям законодательства.</w:t>
      </w:r>
      <w:proofErr w:type="gramEnd"/>
    </w:p>
    <w:p w:rsidR="00E53B5B" w:rsidRPr="00CE0768" w:rsidRDefault="00E53B5B" w:rsidP="00E53B5B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3.1.5.4. После проведения правовой экспертизы материал с заключением о возвращении для доработки возвращается специалисту, предоставляющему муниципальную услугу.</w:t>
      </w:r>
    </w:p>
    <w:p w:rsidR="00E53B5B" w:rsidRPr="00CE0768" w:rsidRDefault="00E53B5B" w:rsidP="00E53B5B">
      <w:pPr>
        <w:pStyle w:val="aa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Максимальный срок исполнения указанной административной процедуры – 3 рабочих дня со дня принятия материала для проведения правовой экспертизы.</w:t>
      </w:r>
    </w:p>
    <w:p w:rsidR="00E53B5B" w:rsidRPr="00CE0768" w:rsidRDefault="00E53B5B" w:rsidP="00E53B5B">
      <w:pPr>
        <w:pStyle w:val="a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3.1.5.5. </w:t>
      </w:r>
      <w:r w:rsidRPr="00CE076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Способ фиксации результата – резолюция на заявлении.</w:t>
      </w:r>
    </w:p>
    <w:p w:rsidR="00E53B5B" w:rsidRPr="00CE0768" w:rsidRDefault="00E53B5B" w:rsidP="00E53B5B">
      <w:pPr>
        <w:pStyle w:val="aa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color w:val="000000"/>
          <w:spacing w:val="-4"/>
          <w:sz w:val="24"/>
          <w:szCs w:val="24"/>
        </w:rPr>
        <w:t>3.1.6.</w:t>
      </w:r>
      <w:r w:rsidRPr="00CE0768"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Получение заявителем результата предоставления муниципальной услуги.</w:t>
      </w:r>
    </w:p>
    <w:p w:rsidR="00E53B5B" w:rsidRPr="00CE0768" w:rsidRDefault="00E53B5B" w:rsidP="00E53B5B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color w:val="000000"/>
          <w:spacing w:val="-4"/>
          <w:sz w:val="24"/>
          <w:szCs w:val="24"/>
        </w:rPr>
        <w:t>3.1.6.1.  Основанием для начала административной процедуры является положительное заключение правовой экспертизы.</w:t>
      </w:r>
    </w:p>
    <w:p w:rsidR="00E53B5B" w:rsidRPr="00CE0768" w:rsidRDefault="00E53B5B" w:rsidP="00E53B5B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3.1.6.2. </w:t>
      </w:r>
      <w:r w:rsidRPr="00CE0768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Должностное лицо, о</w:t>
      </w:r>
      <w:r w:rsidRPr="00CE076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тветственное за формирование результатов муниципальной услуги, составляет договор социального найма в 2-х экземплярах и подписывает его главой поселка </w:t>
      </w:r>
      <w:r w:rsidR="00F449D8"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="00F449D8"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F449D8"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</w:t>
      </w:r>
      <w:r w:rsidRPr="00CE0768"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</w:p>
    <w:p w:rsidR="00E53B5B" w:rsidRPr="00CE0768" w:rsidRDefault="00E53B5B" w:rsidP="00E53B5B">
      <w:pPr>
        <w:jc w:val="both"/>
      </w:pPr>
      <w:r w:rsidRPr="00CE0768">
        <w:rPr>
          <w:color w:val="000000"/>
          <w:spacing w:val="-4"/>
        </w:rPr>
        <w:t xml:space="preserve">3.1.6.3. При обращении заявителя </w:t>
      </w:r>
      <w:r w:rsidRPr="00CE0768">
        <w:t xml:space="preserve">для получения документов, специалист знакомит нанимателя или представителя нанимателя с договором. Наниматель ставит подпись в двух экземплярах договоров. </w:t>
      </w:r>
    </w:p>
    <w:p w:rsidR="00E53B5B" w:rsidRPr="00CE0768" w:rsidRDefault="00E53B5B" w:rsidP="00E53B5B">
      <w:pPr>
        <w:jc w:val="both"/>
      </w:pPr>
      <w:r w:rsidRPr="00CE0768">
        <w:t xml:space="preserve">3.1.6.4. Специалист регистрирует договор путем внесения записи в книге исходящей регистрации договоров: порядковый номер, Ф.И.О. нанимателя,   члена  семьи  нанимателя, адрес жилого помещения,  дата выдачи. </w:t>
      </w:r>
    </w:p>
    <w:p w:rsidR="00E53B5B" w:rsidRPr="00CE0768" w:rsidRDefault="00E53B5B" w:rsidP="00E53B5B">
      <w:pPr>
        <w:ind w:firstLine="720"/>
        <w:jc w:val="both"/>
      </w:pPr>
      <w:r w:rsidRPr="00CE0768">
        <w:t>Наниматель или представитель расписывается в получении договора в книге исходящей регистрации.</w:t>
      </w:r>
    </w:p>
    <w:p w:rsidR="00E53B5B" w:rsidRPr="00CE0768" w:rsidRDefault="00E53B5B" w:rsidP="00E53B5B">
      <w:pPr>
        <w:ind w:firstLine="720"/>
        <w:jc w:val="both"/>
      </w:pPr>
      <w:r w:rsidRPr="00CE0768">
        <w:t xml:space="preserve">Специалист выдает документы нанимателю или представителю. </w:t>
      </w:r>
    </w:p>
    <w:p w:rsidR="00E53B5B" w:rsidRPr="00CE0768" w:rsidRDefault="00E53B5B" w:rsidP="00E53B5B">
      <w:pPr>
        <w:ind w:firstLine="720"/>
        <w:jc w:val="both"/>
      </w:pPr>
      <w:r w:rsidRPr="00CE0768">
        <w:t>Максимальный срок выполнения действия 1 день.</w:t>
      </w:r>
    </w:p>
    <w:p w:rsidR="00E53B5B" w:rsidRPr="00CE0768" w:rsidRDefault="00E53B5B" w:rsidP="00E53B5B">
      <w:pPr>
        <w:pStyle w:val="aa"/>
        <w:spacing w:before="24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CE0768">
        <w:rPr>
          <w:rFonts w:ascii="Times New Roman" w:hAnsi="Times New Roman" w:cs="Times New Roman"/>
          <w:b/>
          <w:bCs/>
          <w:sz w:val="24"/>
          <w:szCs w:val="24"/>
        </w:rPr>
        <w:t xml:space="preserve">4. Формы </w:t>
      </w:r>
      <w:proofErr w:type="gramStart"/>
      <w:r w:rsidRPr="00CE0768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CE0768">
        <w:rPr>
          <w:rFonts w:ascii="Times New Roman" w:hAnsi="Times New Roman" w:cs="Times New Roman"/>
          <w:b/>
          <w:bCs/>
          <w:sz w:val="24"/>
          <w:szCs w:val="24"/>
        </w:rPr>
        <w:t xml:space="preserve"> исполнением административного регламента</w:t>
      </w:r>
    </w:p>
    <w:p w:rsidR="00E53B5B" w:rsidRPr="00CE0768" w:rsidRDefault="00E53B5B" w:rsidP="0000617A">
      <w:pPr>
        <w:spacing w:after="240"/>
        <w:ind w:left="851"/>
        <w:jc w:val="center"/>
        <w:rPr>
          <w:lang w:eastAsia="en-US"/>
        </w:rPr>
      </w:pPr>
      <w:r w:rsidRPr="00CE0768">
        <w:rPr>
          <w:b/>
          <w:bCs/>
          <w:lang w:eastAsia="en-US"/>
        </w:rPr>
        <w:t xml:space="preserve">4.1. Порядок осуществления текущего </w:t>
      </w:r>
      <w:proofErr w:type="gramStart"/>
      <w:r w:rsidRPr="00CE0768">
        <w:rPr>
          <w:b/>
          <w:bCs/>
          <w:lang w:eastAsia="en-US"/>
        </w:rPr>
        <w:t>контроля за</w:t>
      </w:r>
      <w:proofErr w:type="gramEnd"/>
      <w:r w:rsidRPr="00CE0768">
        <w:rPr>
          <w:b/>
          <w:bCs/>
          <w:lang w:eastAsia="en-US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>4.1.1. Текущий контроль осуществляется: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 xml:space="preserve">- главой администрации поселка </w:t>
      </w:r>
      <w:r w:rsidR="00F449D8" w:rsidRPr="00CE0768">
        <w:t xml:space="preserve">имени </w:t>
      </w:r>
      <w:proofErr w:type="spellStart"/>
      <w:r w:rsidR="00F449D8" w:rsidRPr="00CE0768">
        <w:t>К.Либкнехта</w:t>
      </w:r>
      <w:proofErr w:type="spellEnd"/>
      <w:r w:rsidR="00F449D8" w:rsidRPr="00CE0768">
        <w:t xml:space="preserve"> Курчатовского района Курской области</w:t>
      </w:r>
      <w:r w:rsidRPr="00CE0768">
        <w:rPr>
          <w:lang w:eastAsia="en-US"/>
        </w:rPr>
        <w:t>.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>4.1.2. Текущий контроль осуществляется путем проведения проверок соблюдения и исполнения ответственными должностными лицами, специалистами, участвующими в предоставлении муниципальной услуги,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 xml:space="preserve">4.1.3. По результатам проведения текущего контроля, в случае выявления нарушений требований к предоставлению муниципальной услуги, установленных административным регламентом и иными нормативными правовыми актами, виновные лица привлекаются к ответственности в соответствии с законодательством Российской Федерации и Курской области. </w:t>
      </w:r>
    </w:p>
    <w:p w:rsidR="0000617A" w:rsidRPr="00CE0768" w:rsidRDefault="0000617A" w:rsidP="00E53B5B">
      <w:pPr>
        <w:ind w:firstLine="709"/>
        <w:jc w:val="both"/>
        <w:rPr>
          <w:lang w:eastAsia="en-US"/>
        </w:rPr>
      </w:pPr>
    </w:p>
    <w:p w:rsidR="00E53B5B" w:rsidRPr="00CE0768" w:rsidRDefault="00E53B5B" w:rsidP="0000617A">
      <w:pPr>
        <w:spacing w:after="240"/>
        <w:ind w:left="851"/>
        <w:jc w:val="center"/>
        <w:rPr>
          <w:lang w:eastAsia="en-US"/>
        </w:rPr>
      </w:pPr>
      <w:r w:rsidRPr="00CE0768">
        <w:rPr>
          <w:b/>
          <w:bCs/>
          <w:lang w:eastAsia="en-US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E0768">
        <w:rPr>
          <w:b/>
          <w:bCs/>
          <w:lang w:eastAsia="en-US"/>
        </w:rPr>
        <w:t>контроля за</w:t>
      </w:r>
      <w:proofErr w:type="gramEnd"/>
      <w:r w:rsidRPr="00CE0768">
        <w:rPr>
          <w:b/>
          <w:bCs/>
          <w:lang w:eastAsia="en-US"/>
        </w:rPr>
        <w:t xml:space="preserve"> полнотой и качеством предоставления муниципальной услуги</w:t>
      </w:r>
    </w:p>
    <w:p w:rsidR="0000617A" w:rsidRPr="00CE0768" w:rsidRDefault="0000617A" w:rsidP="0000617A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4.2.1. Для осуществления </w:t>
      </w:r>
      <w:proofErr w:type="gramStart"/>
      <w:r w:rsidRPr="00CE0768">
        <w:rPr>
          <w:rFonts w:ascii="Times New Roman" w:hAnsi="Times New Roman" w:cs="Times New Roman"/>
          <w:sz w:val="24"/>
          <w:szCs w:val="24"/>
          <w:lang w:eastAsia="en-US"/>
        </w:rPr>
        <w:t>контроля за</w:t>
      </w:r>
      <w:proofErr w:type="gramEnd"/>
      <w:r w:rsidRPr="00CE0768">
        <w:rPr>
          <w:rFonts w:ascii="Times New Roman" w:hAnsi="Times New Roman" w:cs="Times New Roman"/>
          <w:sz w:val="24"/>
          <w:szCs w:val="24"/>
          <w:lang w:eastAsia="en-US"/>
        </w:rPr>
        <w:t xml:space="preserve">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</w:t>
      </w:r>
    </w:p>
    <w:p w:rsidR="0000617A" w:rsidRPr="00CE0768" w:rsidRDefault="0000617A" w:rsidP="0000617A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lang w:eastAsia="en-US"/>
        </w:rPr>
        <w:t>4.2.2. Для проведения плановых и внеплановых проверок полноты и качества предоставления муниципальной услуги постановлением администрации формируется комиссия.</w:t>
      </w:r>
    </w:p>
    <w:p w:rsidR="0000617A" w:rsidRPr="00CE0768" w:rsidRDefault="0000617A" w:rsidP="0000617A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lang w:eastAsia="en-US"/>
        </w:rPr>
        <w:t>4.2.3. Плановые проверки проводятся в соответствии с годовым планом работы Администрации поселка.</w:t>
      </w:r>
    </w:p>
    <w:p w:rsidR="0000617A" w:rsidRPr="00CE0768" w:rsidRDefault="0000617A" w:rsidP="0000617A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lang w:eastAsia="en-US"/>
        </w:rPr>
        <w:t>4.2.4. Внеплановые проверки полноты и качества предоставления муниципальной услуги проводятся на основании жалоб (претензий) заявителей на решения или действия (бездействие) должностных лиц, принятые или осуществленные в ходе предоставления муниципальной услуги.</w:t>
      </w:r>
    </w:p>
    <w:p w:rsidR="0000617A" w:rsidRPr="00CE0768" w:rsidRDefault="0000617A" w:rsidP="0000617A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lang w:eastAsia="en-US"/>
        </w:rPr>
        <w:t>4.2.5. 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E53B5B" w:rsidRPr="00CE0768" w:rsidRDefault="00E53B5B" w:rsidP="00D60A59">
      <w:pPr>
        <w:spacing w:after="240"/>
        <w:ind w:left="851"/>
        <w:jc w:val="center"/>
        <w:rPr>
          <w:lang w:eastAsia="en-US"/>
        </w:rPr>
      </w:pPr>
      <w:r w:rsidRPr="00CE0768">
        <w:rPr>
          <w:b/>
          <w:bCs/>
          <w:lang w:eastAsia="en-US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>4.3.1. 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ответственности в соответствии с законодательством Российской Федерации и Курской области.</w:t>
      </w:r>
    </w:p>
    <w:p w:rsidR="00E53B5B" w:rsidRPr="00CE0768" w:rsidRDefault="00E53B5B" w:rsidP="00E53B5B">
      <w:pPr>
        <w:ind w:firstLine="709"/>
        <w:jc w:val="both"/>
        <w:rPr>
          <w:b/>
          <w:bCs/>
          <w:lang w:eastAsia="en-US"/>
        </w:rPr>
      </w:pPr>
      <w:r w:rsidRPr="00CE0768">
        <w:rPr>
          <w:lang w:eastAsia="en-US"/>
        </w:rPr>
        <w:t>4.3.2.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D60A59" w:rsidRPr="00CE0768" w:rsidRDefault="00D60A59" w:rsidP="00D60A59">
      <w:pPr>
        <w:pStyle w:val="aa"/>
        <w:spacing w:before="240" w:line="100" w:lineRule="atLea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4.4. Положения, характеризующие требования к порядку и формам </w:t>
      </w:r>
      <w:proofErr w:type="gramStart"/>
      <w:r w:rsidRPr="00CE07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контроля за</w:t>
      </w:r>
      <w:proofErr w:type="gramEnd"/>
      <w:r w:rsidRPr="00CE07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предоставлением муниципальной услуги со стороны граждан, их объединений и организаций</w:t>
      </w:r>
    </w:p>
    <w:p w:rsidR="00D60A59" w:rsidRPr="00CE0768" w:rsidRDefault="00D60A59" w:rsidP="00D60A59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CE0768">
        <w:rPr>
          <w:sz w:val="24"/>
          <w:szCs w:val="24"/>
        </w:rPr>
        <w:t>Контроль за</w:t>
      </w:r>
      <w:proofErr w:type="gramEnd"/>
      <w:r w:rsidRPr="00CE0768">
        <w:rPr>
          <w:sz w:val="24"/>
          <w:szCs w:val="24"/>
        </w:rPr>
        <w:t xml:space="preserve"> предоставлением муниципальной услуги со стороны граждан, их объединений и организаций осуществляется:</w:t>
      </w:r>
    </w:p>
    <w:p w:rsidR="00D60A59" w:rsidRPr="00CE0768" w:rsidRDefault="00D60A59" w:rsidP="00D60A59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CE0768">
        <w:rPr>
          <w:sz w:val="24"/>
          <w:szCs w:val="24"/>
        </w:rPr>
        <w:t>общественными объединениями и организациями;</w:t>
      </w:r>
    </w:p>
    <w:p w:rsidR="00D60A59" w:rsidRPr="00CE0768" w:rsidRDefault="00D60A59" w:rsidP="00D60A59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CE0768">
        <w:rPr>
          <w:sz w:val="24"/>
          <w:szCs w:val="24"/>
        </w:rPr>
        <w:t>иными органами, в установленном законом порядке.</w:t>
      </w:r>
    </w:p>
    <w:p w:rsidR="00D60A59" w:rsidRPr="00CE0768" w:rsidRDefault="00D60A59" w:rsidP="00D60A59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CE0768">
        <w:rPr>
          <w:sz w:val="24"/>
          <w:szCs w:val="24"/>
        </w:rPr>
        <w:t xml:space="preserve">Граждане, их объединения и организации вправе осуществлять </w:t>
      </w:r>
      <w:proofErr w:type="gramStart"/>
      <w:r w:rsidRPr="00CE0768">
        <w:rPr>
          <w:sz w:val="24"/>
          <w:szCs w:val="24"/>
        </w:rPr>
        <w:t>контроль за</w:t>
      </w:r>
      <w:proofErr w:type="gramEnd"/>
      <w:r w:rsidRPr="00CE0768">
        <w:rPr>
          <w:sz w:val="24"/>
          <w:szCs w:val="24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60A59" w:rsidRPr="00CE0768" w:rsidRDefault="00D60A59" w:rsidP="00D60A59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CE0768">
        <w:rPr>
          <w:sz w:val="24"/>
          <w:szCs w:val="24"/>
        </w:rPr>
        <w:t>Граждане, их объединения и организации также вправе:</w:t>
      </w:r>
    </w:p>
    <w:p w:rsidR="00D60A59" w:rsidRPr="00CE0768" w:rsidRDefault="00D60A59" w:rsidP="00D60A59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CE0768">
        <w:rPr>
          <w:sz w:val="24"/>
          <w:szCs w:val="24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D60A59" w:rsidRPr="00CE0768" w:rsidRDefault="00D60A59" w:rsidP="00D60A59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r w:rsidRPr="00CE0768">
        <w:rPr>
          <w:sz w:val="24"/>
          <w:szCs w:val="24"/>
        </w:rPr>
        <w:t xml:space="preserve">- вносить предложения о мерах по устранению нарушений Административного регламента.   </w:t>
      </w:r>
    </w:p>
    <w:p w:rsidR="00D60A59" w:rsidRPr="00CE0768" w:rsidRDefault="00D60A59" w:rsidP="00D60A59">
      <w:pPr>
        <w:pStyle w:val="ConsPlusNormal"/>
        <w:tabs>
          <w:tab w:val="left" w:pos="720"/>
        </w:tabs>
        <w:ind w:firstLine="709"/>
        <w:jc w:val="both"/>
        <w:rPr>
          <w:sz w:val="24"/>
          <w:szCs w:val="24"/>
        </w:rPr>
      </w:pPr>
      <w:proofErr w:type="gramStart"/>
      <w:r w:rsidRPr="00CE0768">
        <w:rPr>
          <w:sz w:val="24"/>
          <w:szCs w:val="24"/>
        </w:rPr>
        <w:t>Контроль за</w:t>
      </w:r>
      <w:proofErr w:type="gramEnd"/>
      <w:r w:rsidRPr="00CE0768">
        <w:rPr>
          <w:sz w:val="24"/>
          <w:szCs w:val="24"/>
        </w:rPr>
        <w:t xml:space="preserve">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E53B5B" w:rsidRPr="00CE0768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ind w:firstLine="709"/>
        <w:jc w:val="center"/>
        <w:rPr>
          <w:b/>
          <w:bCs/>
        </w:rPr>
      </w:pPr>
      <w:r w:rsidRPr="00CE0768">
        <w:rPr>
          <w:b/>
          <w:bCs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E53B5B" w:rsidRPr="00CE0768" w:rsidRDefault="00E53B5B" w:rsidP="00D60A59">
      <w:pPr>
        <w:spacing w:after="240"/>
        <w:ind w:left="851"/>
        <w:jc w:val="center"/>
      </w:pPr>
      <w:r w:rsidRPr="00CE0768">
        <w:rPr>
          <w:b/>
          <w:bCs/>
        </w:rPr>
        <w:lastRenderedPageBreak/>
        <w:t>5.1. Информация для заявителя о его праве подать жалобу на решение и (или) действие (бездействие) органа и его должностных лиц при предоставлении муниципальной услуги</w:t>
      </w:r>
    </w:p>
    <w:p w:rsidR="00E53B5B" w:rsidRPr="00CE0768" w:rsidRDefault="00E53B5B" w:rsidP="00E53B5B">
      <w:pPr>
        <w:ind w:firstLine="709"/>
        <w:jc w:val="both"/>
        <w:rPr>
          <w:b/>
          <w:bCs/>
        </w:rPr>
      </w:pPr>
      <w:r w:rsidRPr="00CE0768">
        <w:t>Заявители имеют право подать жалобу на решение и (или) действие (бездействие), принятые при предоставлении муниципальной услуги.</w:t>
      </w:r>
    </w:p>
    <w:p w:rsidR="00E53B5B" w:rsidRPr="00CE0768" w:rsidRDefault="00E53B5B" w:rsidP="005542AF">
      <w:pPr>
        <w:spacing w:before="240" w:after="240"/>
        <w:ind w:left="709"/>
        <w:jc w:val="center"/>
        <w:rPr>
          <w:lang w:eastAsia="en-US"/>
        </w:rPr>
      </w:pPr>
      <w:r w:rsidRPr="00CE0768">
        <w:rPr>
          <w:b/>
          <w:bCs/>
        </w:rPr>
        <w:t>5.2. Предмет жалобы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lang w:eastAsia="en-US"/>
        </w:rPr>
        <w:t>Предметом жалобы могут являться действия (бездействие) и решения, принятые (осуществляемые) должностным лицом администрации в ходе предоставления муниципальной услуги на основании административного регламента.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color w:val="000000"/>
        </w:rPr>
        <w:t>Заявитель может обратиться с жалобой, в том числе в следующих случаях: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color w:val="000000"/>
        </w:rPr>
        <w:t>1) нарушение срока регистрации запроса заявителя о предоставлении муниципальной услуги;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color w:val="000000"/>
        </w:rPr>
        <w:t>2) нарушение срока предоставления муниципальной услуги;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color w:val="000000"/>
        </w:rPr>
        <w:t>3) требование у заявителя документов, не предусмотренных требованиями настоящего регламента;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color w:val="000000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proofErr w:type="gramStart"/>
      <w:r w:rsidRPr="00CE0768">
        <w:rPr>
          <w:color w:val="000000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  <w:proofErr w:type="gramEnd"/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color w:val="000000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</w:p>
    <w:p w:rsidR="00E53B5B" w:rsidRPr="00CE0768" w:rsidRDefault="00E53B5B" w:rsidP="00E53B5B">
      <w:pPr>
        <w:ind w:firstLine="709"/>
        <w:jc w:val="both"/>
        <w:rPr>
          <w:b/>
          <w:bCs/>
        </w:rPr>
      </w:pPr>
      <w:proofErr w:type="gramStart"/>
      <w:r w:rsidRPr="00CE0768">
        <w:rPr>
          <w:color w:val="000000"/>
        </w:rPr>
        <w:t>7) отказ  должностного лица Администрации по учету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53B5B" w:rsidRPr="00CE0768" w:rsidRDefault="00E53B5B" w:rsidP="005542AF">
      <w:pPr>
        <w:spacing w:before="240" w:after="240"/>
        <w:ind w:left="851"/>
        <w:jc w:val="center"/>
      </w:pPr>
      <w:r w:rsidRPr="00CE0768">
        <w:rPr>
          <w:b/>
          <w:bCs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82376A" w:rsidRPr="00CE0768" w:rsidRDefault="0082376A" w:rsidP="0082376A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Заявители могут направить жалобу:</w:t>
      </w:r>
    </w:p>
    <w:p w:rsidR="0082376A" w:rsidRPr="00CE0768" w:rsidRDefault="0082376A" w:rsidP="0082376A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lang w:eastAsia="en-US"/>
        </w:rPr>
        <w:t xml:space="preserve">- главе поселка </w:t>
      </w:r>
      <w:r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области, </w:t>
      </w:r>
      <w:r w:rsidRPr="00CE0768">
        <w:rPr>
          <w:rFonts w:ascii="Times New Roman" w:hAnsi="Times New Roman" w:cs="Times New Roman"/>
          <w:sz w:val="24"/>
          <w:szCs w:val="24"/>
          <w:lang w:eastAsia="en-US"/>
        </w:rPr>
        <w:t xml:space="preserve">района  </w:t>
      </w:r>
      <w:r w:rsidRPr="00CE0768">
        <w:rPr>
          <w:rFonts w:ascii="Times New Roman" w:hAnsi="Times New Roman" w:cs="Times New Roman"/>
          <w:sz w:val="24"/>
          <w:szCs w:val="24"/>
        </w:rPr>
        <w:t xml:space="preserve">(адрес: 307240, Курская область, Курчатовский район, поселок имени </w:t>
      </w:r>
      <w:proofErr w:type="spellStart"/>
      <w:r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0768">
        <w:rPr>
          <w:rFonts w:ascii="Times New Roman" w:hAnsi="Times New Roman" w:cs="Times New Roman"/>
          <w:sz w:val="24"/>
          <w:szCs w:val="24"/>
        </w:rPr>
        <w:t>ул.З.Х.Суворова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>, д.7а, телефон:   (47131) 9-11-91);</w:t>
      </w:r>
    </w:p>
    <w:p w:rsidR="0082376A" w:rsidRPr="00CE0768" w:rsidRDefault="0082376A" w:rsidP="0082376A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  <w:lang w:eastAsia="en-US"/>
        </w:rPr>
        <w:t xml:space="preserve">- заместителю главы поселка </w:t>
      </w:r>
      <w:r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области, </w:t>
      </w:r>
      <w:r w:rsidRPr="00CE0768">
        <w:rPr>
          <w:rFonts w:ascii="Times New Roman" w:hAnsi="Times New Roman" w:cs="Times New Roman"/>
          <w:sz w:val="24"/>
          <w:szCs w:val="24"/>
          <w:lang w:eastAsia="en-US"/>
        </w:rPr>
        <w:t xml:space="preserve">района </w:t>
      </w:r>
      <w:r w:rsidRPr="00CE0768">
        <w:rPr>
          <w:rFonts w:ascii="Times New Roman" w:hAnsi="Times New Roman" w:cs="Times New Roman"/>
          <w:sz w:val="24"/>
          <w:szCs w:val="24"/>
        </w:rPr>
        <w:t xml:space="preserve">(адрес: 307240, Курская область, Курчатовский район, поселок имени </w:t>
      </w:r>
      <w:proofErr w:type="spellStart"/>
      <w:r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0768">
        <w:rPr>
          <w:rFonts w:ascii="Times New Roman" w:hAnsi="Times New Roman" w:cs="Times New Roman"/>
          <w:sz w:val="24"/>
          <w:szCs w:val="24"/>
        </w:rPr>
        <w:t>ул.З.Х.Суворова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>, д.7а, телефон:   (47131) 9-11-91);</w:t>
      </w:r>
    </w:p>
    <w:p w:rsidR="00E53B5B" w:rsidRPr="00CE0768" w:rsidRDefault="00E53B5B" w:rsidP="005542AF">
      <w:pPr>
        <w:spacing w:before="240" w:after="240"/>
        <w:jc w:val="center"/>
      </w:pPr>
      <w:r w:rsidRPr="00CE0768">
        <w:rPr>
          <w:b/>
          <w:bCs/>
        </w:rPr>
        <w:t>5.4. Порядок подачи и рассмотрения жалобы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Основанием для начала процедуры досудебного (внесудебного) обжалования, является подача жалобы.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Жалоба подается в письменной форме на бумажном носителе или в электронной форме в Администрацию поселка </w:t>
      </w:r>
      <w:r w:rsidR="0082376A"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="0082376A"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82376A"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</w:t>
      </w:r>
      <w:r w:rsidRPr="00CE0768">
        <w:rPr>
          <w:rFonts w:ascii="Times New Roman" w:hAnsi="Times New Roman" w:cs="Times New Roman"/>
          <w:sz w:val="24"/>
          <w:szCs w:val="24"/>
        </w:rPr>
        <w:t xml:space="preserve">. Жалобы на решения, принятые главой Администрации поселка </w:t>
      </w:r>
      <w:r w:rsidR="0082376A"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="0082376A"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82376A"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</w:t>
      </w:r>
      <w:r w:rsidRPr="00CE0768">
        <w:rPr>
          <w:rFonts w:ascii="Times New Roman" w:hAnsi="Times New Roman" w:cs="Times New Roman"/>
          <w:sz w:val="24"/>
          <w:szCs w:val="24"/>
        </w:rPr>
        <w:t xml:space="preserve">, подаются в Администрацию </w:t>
      </w:r>
      <w:r w:rsidR="0082376A" w:rsidRPr="00CE0768">
        <w:rPr>
          <w:rFonts w:ascii="Times New Roman" w:hAnsi="Times New Roman" w:cs="Times New Roman"/>
          <w:sz w:val="24"/>
          <w:szCs w:val="24"/>
        </w:rPr>
        <w:t>Курчатовского</w:t>
      </w:r>
      <w:r w:rsidRPr="00CE076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Жалоба может быть направлена: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lastRenderedPageBreak/>
        <w:t>1) по почте;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2) с использованием информационно-телекоммуникационной сети «Интернет»</w:t>
      </w:r>
    </w:p>
    <w:p w:rsidR="0082376A" w:rsidRPr="00CE0768" w:rsidRDefault="0082376A" w:rsidP="0082376A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- на официальный сайт Администрации поселка имени </w:t>
      </w:r>
      <w:proofErr w:type="spellStart"/>
      <w:r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области: </w:t>
      </w:r>
      <w:r w:rsidRPr="00CE076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E0768">
        <w:rPr>
          <w:rFonts w:ascii="Times New Roman" w:hAnsi="Times New Roman" w:cs="Times New Roman"/>
          <w:sz w:val="24"/>
          <w:szCs w:val="24"/>
        </w:rPr>
        <w:t xml:space="preserve">:// 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val="en-US"/>
        </w:rPr>
        <w:t>KLibneht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>,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- </w:t>
      </w:r>
      <w:r w:rsidRPr="00CE0768">
        <w:rPr>
          <w:rFonts w:ascii="Times New Roman" w:hAnsi="Times New Roman" w:cs="Times New Roman"/>
          <w:sz w:val="24"/>
          <w:szCs w:val="24"/>
          <w:lang w:eastAsia="en-US"/>
        </w:rPr>
        <w:t xml:space="preserve">посредством федеральной государственной информационной системы  «Единый портал государственных и муниципальных услуг (функций)» </w:t>
      </w:r>
      <w:r w:rsidRPr="00CE076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CE0768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http://gosuslugi.ru</w:t>
        </w:r>
      </w:hyperlink>
      <w:r w:rsidRPr="00CE07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- на официальный сайт Администрации поселка </w:t>
      </w:r>
      <w:r w:rsidR="0082376A"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="0082376A"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82376A"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 </w:t>
      </w:r>
      <w:r w:rsidRPr="00CE076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E0768">
        <w:rPr>
          <w:rFonts w:ascii="Times New Roman" w:hAnsi="Times New Roman" w:cs="Times New Roman"/>
          <w:sz w:val="24"/>
          <w:szCs w:val="24"/>
        </w:rPr>
        <w:t>://</w:t>
      </w:r>
      <w:r w:rsidRPr="00CE0768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E076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val="en-US"/>
        </w:rPr>
        <w:t>tim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E076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E076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CE0768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CE0768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</w:t>
      </w:r>
    </w:p>
    <w:p w:rsidR="005542AF" w:rsidRPr="00CE0768" w:rsidRDefault="005542AF" w:rsidP="005542AF">
      <w:pPr>
        <w:spacing w:line="100" w:lineRule="atLeast"/>
        <w:ind w:firstLine="709"/>
        <w:jc w:val="both"/>
      </w:pPr>
      <w:r w:rsidRPr="00CE0768">
        <w:t>Жалоба может быть подана заявителем:</w:t>
      </w:r>
    </w:p>
    <w:p w:rsidR="005542AF" w:rsidRPr="00CE0768" w:rsidRDefault="005542AF" w:rsidP="005542AF">
      <w:pPr>
        <w:spacing w:line="100" w:lineRule="atLeast"/>
        <w:ind w:firstLine="709"/>
        <w:jc w:val="both"/>
      </w:pPr>
      <w:r w:rsidRPr="00CE0768"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5542AF" w:rsidRPr="00CE0768" w:rsidRDefault="005542AF" w:rsidP="005542AF">
      <w:pPr>
        <w:pStyle w:val="aa"/>
        <w:spacing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Все жалобы фиксируются в журнале учета обращений.</w:t>
      </w:r>
    </w:p>
    <w:p w:rsidR="005542AF" w:rsidRPr="00CE0768" w:rsidRDefault="005542AF" w:rsidP="005542AF">
      <w:pPr>
        <w:pStyle w:val="aa"/>
        <w:spacing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Личный прием заявителей по вопросам обжалования решения и (или) действия (бездействия) управления и (или) ее должностных лиц осуществляется главой Администрации поселка </w:t>
      </w:r>
      <w:r w:rsidR="0082376A" w:rsidRPr="00CE0768">
        <w:rPr>
          <w:rFonts w:ascii="Times New Roman" w:hAnsi="Times New Roman" w:cs="Times New Roman"/>
          <w:sz w:val="24"/>
          <w:szCs w:val="24"/>
        </w:rPr>
        <w:t xml:space="preserve">имени </w:t>
      </w:r>
      <w:proofErr w:type="spellStart"/>
      <w:r w:rsidR="0082376A" w:rsidRPr="00CE0768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="0082376A" w:rsidRPr="00CE0768">
        <w:rPr>
          <w:rFonts w:ascii="Times New Roman" w:hAnsi="Times New Roman" w:cs="Times New Roman"/>
          <w:sz w:val="24"/>
          <w:szCs w:val="24"/>
        </w:rPr>
        <w:t xml:space="preserve"> Курчатовского района Курской области </w:t>
      </w:r>
      <w:r w:rsidRPr="00CE0768">
        <w:rPr>
          <w:rFonts w:ascii="Times New Roman" w:hAnsi="Times New Roman" w:cs="Times New Roman"/>
          <w:sz w:val="24"/>
          <w:szCs w:val="24"/>
        </w:rPr>
        <w:t>в часы приема заявителей.</w:t>
      </w:r>
    </w:p>
    <w:p w:rsidR="005542AF" w:rsidRPr="00CE0768" w:rsidRDefault="005542AF" w:rsidP="005542AF">
      <w:pPr>
        <w:pStyle w:val="aa"/>
        <w:spacing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5542AF" w:rsidRPr="00CE0768" w:rsidRDefault="005542AF" w:rsidP="005542AF">
      <w:pPr>
        <w:pStyle w:val="aa"/>
        <w:spacing w:line="1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В остальных случаях дается письменный ответ по существу поставленных в жалобе вопросов.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0768"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542AF" w:rsidRPr="00CE0768" w:rsidRDefault="005542AF" w:rsidP="005542AF">
      <w:pPr>
        <w:pStyle w:val="aa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Под обращением, жалобой заявитель ставит личную подпись и дату.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CE0768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CE0768">
        <w:rPr>
          <w:rFonts w:ascii="Times New Roman" w:hAnsi="Times New Roman" w:cs="Times New Roman"/>
          <w:sz w:val="24"/>
          <w:szCs w:val="24"/>
        </w:rPr>
        <w:t>: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lastRenderedPageBreak/>
        <w:t xml:space="preserve">- оформленная в соответствии с </w:t>
      </w:r>
      <w:hyperlink r:id="rId11">
        <w:r w:rsidRPr="00CE0768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CE0768">
        <w:rPr>
          <w:rFonts w:ascii="Times New Roman" w:hAnsi="Times New Roman" w:cs="Times New Roman"/>
          <w:sz w:val="24"/>
          <w:szCs w:val="24"/>
        </w:rPr>
        <w:t xml:space="preserve"> Российской Федерации доверенность (для физических лиц);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542AF" w:rsidRPr="00CE0768" w:rsidRDefault="005542AF" w:rsidP="005542AF">
      <w:pPr>
        <w:pStyle w:val="aa"/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768">
        <w:rPr>
          <w:rFonts w:ascii="Times New Roman" w:hAnsi="Times New Roman" w:cs="Times New Roman"/>
          <w:sz w:val="24"/>
          <w:szCs w:val="24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53B5B" w:rsidRPr="00CE0768" w:rsidRDefault="00E53B5B" w:rsidP="005542AF">
      <w:pPr>
        <w:spacing w:before="240" w:after="240"/>
        <w:ind w:left="851"/>
        <w:jc w:val="center"/>
      </w:pPr>
      <w:r w:rsidRPr="00CE0768">
        <w:rPr>
          <w:b/>
          <w:bCs/>
        </w:rPr>
        <w:t>5.5. Сроки рассмотрения жалобы</w:t>
      </w:r>
    </w:p>
    <w:p w:rsidR="00E53B5B" w:rsidRPr="00CE0768" w:rsidRDefault="00E53B5B" w:rsidP="00E53B5B">
      <w:pPr>
        <w:ind w:firstLine="709"/>
        <w:jc w:val="both"/>
        <w:rPr>
          <w:b/>
          <w:bCs/>
        </w:rPr>
      </w:pPr>
      <w:proofErr w:type="gramStart"/>
      <w:r w:rsidRPr="00CE0768"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CE0768">
        <w:t xml:space="preserve"> исправлений – в течение пяти рабочих дней со дня ее регистрации. </w:t>
      </w:r>
    </w:p>
    <w:p w:rsidR="00E53B5B" w:rsidRPr="00CE0768" w:rsidRDefault="00E53B5B" w:rsidP="00E350E6">
      <w:pPr>
        <w:spacing w:before="240"/>
        <w:ind w:left="851"/>
        <w:jc w:val="center"/>
        <w:rPr>
          <w:lang w:eastAsia="en-US"/>
        </w:rPr>
      </w:pPr>
      <w:r w:rsidRPr="00CE0768">
        <w:rPr>
          <w:b/>
          <w:bCs/>
        </w:rPr>
        <w:t xml:space="preserve">5.6. Перечень оснований для приостановления рассмотрения </w:t>
      </w:r>
      <w:r w:rsidRPr="00CE0768">
        <w:rPr>
          <w:b/>
          <w:bCs/>
          <w:color w:val="000000"/>
        </w:rPr>
        <w:t xml:space="preserve">жалобы, отказа в удовлетворении жалобы </w:t>
      </w:r>
      <w:r w:rsidRPr="00CE0768">
        <w:rPr>
          <w:b/>
          <w:color w:val="000000"/>
        </w:rPr>
        <w:t>и случаев, в которых ответ на жалобу (претензию) не дается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>Отказ в удовлетворении жалобы производится в следующих случаях: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lang w:eastAsia="en-US"/>
        </w:rPr>
        <w:t>- наличие решения по жалобе, принятого ранее в отношении того же заявителя и по тому же предмету жалобы.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color w:val="000000"/>
        </w:rPr>
        <w:t>Ответ на жалобу не дается в следующих случаях:</w:t>
      </w:r>
    </w:p>
    <w:p w:rsidR="00E53B5B" w:rsidRPr="00CE0768" w:rsidRDefault="00E53B5B" w:rsidP="00E53B5B">
      <w:pPr>
        <w:ind w:firstLine="709"/>
        <w:jc w:val="both"/>
        <w:rPr>
          <w:color w:val="000000"/>
        </w:rPr>
      </w:pPr>
      <w:r w:rsidRPr="00CE0768">
        <w:rPr>
          <w:color w:val="000000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53B5B" w:rsidRPr="00CE0768" w:rsidRDefault="00E53B5B" w:rsidP="00E53B5B">
      <w:pPr>
        <w:ind w:firstLine="709"/>
        <w:jc w:val="both"/>
        <w:rPr>
          <w:b/>
          <w:bCs/>
        </w:rPr>
      </w:pPr>
      <w:r w:rsidRPr="00CE0768">
        <w:rPr>
          <w:color w:val="000000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53B5B" w:rsidRPr="00CE0768" w:rsidRDefault="00E53B5B" w:rsidP="00870137">
      <w:pPr>
        <w:spacing w:before="240"/>
        <w:ind w:firstLine="709"/>
        <w:jc w:val="center"/>
      </w:pPr>
      <w:r w:rsidRPr="00CE0768">
        <w:rPr>
          <w:b/>
          <w:bCs/>
        </w:rPr>
        <w:t>5.7. Результат рассмотрения жалобы</w:t>
      </w:r>
    </w:p>
    <w:p w:rsidR="00E53B5B" w:rsidRPr="00CE0768" w:rsidRDefault="00E53B5B" w:rsidP="00E53B5B">
      <w:pPr>
        <w:ind w:firstLine="709"/>
        <w:jc w:val="both"/>
      </w:pPr>
      <w:r w:rsidRPr="00CE0768"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E53B5B" w:rsidRPr="00CE0768" w:rsidRDefault="00E53B5B" w:rsidP="00E53B5B">
      <w:pPr>
        <w:ind w:firstLine="709"/>
        <w:jc w:val="both"/>
      </w:pPr>
      <w:proofErr w:type="gramStart"/>
      <w:r w:rsidRPr="00CE0768"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53B5B" w:rsidRPr="00CE0768" w:rsidRDefault="00E53B5B" w:rsidP="00E53B5B">
      <w:pPr>
        <w:ind w:firstLine="709"/>
        <w:jc w:val="both"/>
        <w:rPr>
          <w:b/>
          <w:bCs/>
          <w:lang w:eastAsia="en-US"/>
        </w:rPr>
      </w:pPr>
      <w:r w:rsidRPr="00CE0768">
        <w:t>2) отказывает в удовлетворении жалобы.</w:t>
      </w:r>
    </w:p>
    <w:p w:rsidR="00E53B5B" w:rsidRPr="00CE0768" w:rsidRDefault="00E53B5B" w:rsidP="00870137">
      <w:pPr>
        <w:spacing w:before="240"/>
        <w:ind w:left="851"/>
        <w:jc w:val="center"/>
      </w:pPr>
      <w:r w:rsidRPr="00CE0768">
        <w:rPr>
          <w:b/>
          <w:bCs/>
          <w:lang w:eastAsia="en-US"/>
        </w:rPr>
        <w:t>5.8. Порядок информирования заявителя о результатах рассмотрения жалобы</w:t>
      </w:r>
    </w:p>
    <w:p w:rsidR="00E53B5B" w:rsidRPr="00CE0768" w:rsidRDefault="00E53B5B" w:rsidP="00E53B5B">
      <w:pPr>
        <w:ind w:firstLine="709"/>
        <w:jc w:val="both"/>
        <w:rPr>
          <w:b/>
          <w:bCs/>
          <w:lang w:eastAsia="en-US"/>
        </w:rPr>
      </w:pPr>
      <w:r w:rsidRPr="00CE0768"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53B5B" w:rsidRPr="00CE0768" w:rsidRDefault="00E53B5B" w:rsidP="00E427BE">
      <w:pPr>
        <w:spacing w:before="240"/>
        <w:ind w:left="851"/>
        <w:jc w:val="center"/>
        <w:rPr>
          <w:iCs/>
          <w:color w:val="000000"/>
        </w:rPr>
      </w:pPr>
      <w:r w:rsidRPr="00CE0768">
        <w:rPr>
          <w:b/>
          <w:bCs/>
          <w:lang w:eastAsia="en-US"/>
        </w:rPr>
        <w:t>5.9. Порядок обжалования решения по жалобе</w:t>
      </w:r>
    </w:p>
    <w:p w:rsidR="00E427BE" w:rsidRPr="00CE0768" w:rsidRDefault="00E427BE" w:rsidP="00E427BE">
      <w:pPr>
        <w:spacing w:line="100" w:lineRule="atLeast"/>
        <w:ind w:firstLine="709"/>
        <w:jc w:val="both"/>
      </w:pPr>
      <w:r w:rsidRPr="00CE0768">
        <w:t xml:space="preserve">В случае если заявитель не удовлетворен решением, принятым в ходе рассмотрения жалобы лицами, уполномоченными на рассмотрение жалобы, или решение ими не было </w:t>
      </w:r>
      <w:r w:rsidRPr="00CE0768">
        <w:lastRenderedPageBreak/>
        <w:t>принято, то заявитель вправе обжаловать принятое решение или действия (бездействие) в судебном порядке в соответствии с законодательством Российской Федерации.</w:t>
      </w:r>
    </w:p>
    <w:p w:rsidR="00E53B5B" w:rsidRPr="00CE0768" w:rsidRDefault="00E53B5B" w:rsidP="00E53B5B">
      <w:pPr>
        <w:spacing w:before="240"/>
        <w:ind w:firstLine="708"/>
        <w:jc w:val="center"/>
        <w:rPr>
          <w:lang w:eastAsia="en-US"/>
        </w:rPr>
      </w:pPr>
      <w:r w:rsidRPr="00CE0768">
        <w:rPr>
          <w:b/>
          <w:bCs/>
          <w:lang w:eastAsia="en-US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>Заявитель имеет право на получение документов, необходимых для обоснования и рассмотрения жалобы.</w:t>
      </w:r>
    </w:p>
    <w:p w:rsidR="00E53B5B" w:rsidRPr="00CE0768" w:rsidRDefault="00FF68EA" w:rsidP="00E53B5B">
      <w:pPr>
        <w:ind w:firstLine="708"/>
        <w:jc w:val="both"/>
        <w:rPr>
          <w:b/>
          <w:bCs/>
          <w:lang w:eastAsia="en-US"/>
        </w:rPr>
      </w:pPr>
      <w:r w:rsidRPr="00CE0768">
        <w:rPr>
          <w:lang w:eastAsia="en-US"/>
        </w:rPr>
        <w:t xml:space="preserve">Администрация поселка </w:t>
      </w:r>
      <w:r w:rsidR="0082376A" w:rsidRPr="00CE0768">
        <w:t xml:space="preserve">имени </w:t>
      </w:r>
      <w:proofErr w:type="spellStart"/>
      <w:r w:rsidR="0082376A" w:rsidRPr="00CE0768">
        <w:t>К.Либкнехта</w:t>
      </w:r>
      <w:proofErr w:type="spellEnd"/>
      <w:r w:rsidR="0082376A" w:rsidRPr="00CE0768">
        <w:t xml:space="preserve"> Курчатовского района Курской области</w:t>
      </w:r>
      <w:r w:rsidR="00E53B5B" w:rsidRPr="00CE0768">
        <w:rPr>
          <w:lang w:eastAsia="en-US"/>
        </w:rPr>
        <w:t xml:space="preserve"> обязан</w:t>
      </w:r>
      <w:r w:rsidR="0082376A" w:rsidRPr="00CE0768">
        <w:rPr>
          <w:lang w:eastAsia="en-US"/>
        </w:rPr>
        <w:t>а</w:t>
      </w:r>
      <w:r w:rsidR="00E53B5B" w:rsidRPr="00CE0768">
        <w:rPr>
          <w:lang w:eastAsia="en-US"/>
        </w:rPr>
        <w:t>, предоставить заявителю копии документов, необходимых для обоснования и рассмотрения жалобы, в течение 3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E53B5B" w:rsidRPr="00CE0768" w:rsidRDefault="00E53B5B" w:rsidP="00ED410D">
      <w:pPr>
        <w:spacing w:before="240"/>
        <w:ind w:left="851"/>
        <w:jc w:val="center"/>
        <w:rPr>
          <w:lang w:eastAsia="en-US"/>
        </w:rPr>
      </w:pPr>
      <w:r w:rsidRPr="00CE0768">
        <w:rPr>
          <w:b/>
          <w:bCs/>
          <w:lang w:eastAsia="en-US"/>
        </w:rPr>
        <w:t>5.11. Способы информирования заявителей о порядке подачи и рассмотрения жалобы</w:t>
      </w:r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proofErr w:type="gramStart"/>
      <w:r w:rsidRPr="00CE0768">
        <w:rPr>
          <w:lang w:eastAsia="en-US"/>
        </w:rPr>
        <w:t>Информирование заявителей о порядке обжалования решений и действий (бездействия) управления и его должностных лиц обеспечивается посредством размещения информации на стендах в местах предоставления муниципальных услуг, по средством федеральной государственной информационной системы  «Единый портал государственных и муниципальных услуг (функций)»,</w:t>
      </w:r>
      <w:r w:rsidRPr="00CE0768">
        <w:t xml:space="preserve"> на официальном сайте Администрации поселка </w:t>
      </w:r>
      <w:r w:rsidR="0082376A" w:rsidRPr="00CE0768">
        <w:t xml:space="preserve">имени </w:t>
      </w:r>
      <w:proofErr w:type="spellStart"/>
      <w:r w:rsidR="0082376A" w:rsidRPr="00CE0768">
        <w:t>К.Либкнехта</w:t>
      </w:r>
      <w:proofErr w:type="spellEnd"/>
      <w:r w:rsidR="0082376A" w:rsidRPr="00CE0768">
        <w:t xml:space="preserve"> Курчатовского района Курской области</w:t>
      </w:r>
      <w:r w:rsidRPr="00CE0768">
        <w:t>, на официальном сайте Администрации Курской области</w:t>
      </w:r>
      <w:r w:rsidRPr="00CE0768">
        <w:rPr>
          <w:lang w:eastAsia="en-US"/>
        </w:rPr>
        <w:t>.</w:t>
      </w:r>
      <w:proofErr w:type="gramEnd"/>
    </w:p>
    <w:p w:rsidR="00E53B5B" w:rsidRPr="00CE0768" w:rsidRDefault="00E53B5B" w:rsidP="00E53B5B">
      <w:pPr>
        <w:ind w:firstLine="709"/>
        <w:jc w:val="both"/>
        <w:rPr>
          <w:lang w:eastAsia="en-US"/>
        </w:rPr>
      </w:pPr>
      <w:r w:rsidRPr="00CE0768">
        <w:rPr>
          <w:lang w:eastAsia="en-US"/>
        </w:rPr>
        <w:t xml:space="preserve"> Консультирование заявителей о порядке обжалования решений и действий (бездействия) управления и его должностных лиц, осуществляется, в том числе по телефону либо при личном приеме.</w:t>
      </w:r>
    </w:p>
    <w:p w:rsidR="00E53B5B" w:rsidRDefault="00E53B5B" w:rsidP="00E53B5B">
      <w:pPr>
        <w:ind w:firstLine="709"/>
        <w:jc w:val="both"/>
        <w:rPr>
          <w:lang w:eastAsia="en-US"/>
        </w:rPr>
      </w:pPr>
    </w:p>
    <w:p w:rsidR="0094078D" w:rsidRDefault="0094078D" w:rsidP="00E53B5B">
      <w:pPr>
        <w:ind w:firstLine="709"/>
        <w:jc w:val="both"/>
        <w:rPr>
          <w:lang w:eastAsia="en-US"/>
        </w:rPr>
      </w:pPr>
    </w:p>
    <w:p w:rsidR="0094078D" w:rsidRDefault="0094078D" w:rsidP="00E53B5B">
      <w:pPr>
        <w:ind w:firstLine="709"/>
        <w:jc w:val="both"/>
        <w:rPr>
          <w:lang w:eastAsia="en-US"/>
        </w:rPr>
      </w:pPr>
    </w:p>
    <w:p w:rsidR="0094078D" w:rsidRDefault="0094078D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82376A" w:rsidRDefault="0082376A" w:rsidP="00E53B5B">
      <w:pPr>
        <w:ind w:firstLine="709"/>
        <w:jc w:val="both"/>
        <w:rPr>
          <w:lang w:eastAsia="en-US"/>
        </w:rPr>
      </w:pPr>
    </w:p>
    <w:p w:rsidR="0094078D" w:rsidRPr="002954AD" w:rsidRDefault="0094078D" w:rsidP="00E53B5B">
      <w:pPr>
        <w:ind w:firstLine="709"/>
        <w:jc w:val="both"/>
        <w:rPr>
          <w:lang w:eastAsia="en-US"/>
        </w:rPr>
      </w:pPr>
    </w:p>
    <w:p w:rsidR="00E53B5B" w:rsidRPr="002954AD" w:rsidRDefault="00E53B5B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D475C8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административному регламенту </w:t>
      </w:r>
    </w:p>
    <w:p w:rsidR="00E53B5B" w:rsidRPr="002954AD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bCs/>
          <w:sz w:val="24"/>
          <w:szCs w:val="24"/>
        </w:rPr>
        <w:t xml:space="preserve">по предоставлению </w:t>
      </w:r>
      <w:proofErr w:type="gramStart"/>
      <w:r w:rsidRPr="002954AD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proofErr w:type="gramEnd"/>
    </w:p>
    <w:p w:rsidR="00E53B5B" w:rsidRPr="002954AD" w:rsidRDefault="00E53B5B" w:rsidP="00E53B5B">
      <w:pPr>
        <w:jc w:val="right"/>
      </w:pPr>
      <w:r w:rsidRPr="002954AD">
        <w:rPr>
          <w:bCs/>
        </w:rPr>
        <w:t xml:space="preserve"> услуги </w:t>
      </w:r>
      <w:r w:rsidRPr="002954AD">
        <w:rPr>
          <w:b/>
        </w:rPr>
        <w:t xml:space="preserve"> </w:t>
      </w:r>
      <w:r w:rsidRPr="002954AD">
        <w:t xml:space="preserve">«Заключение договоров </w:t>
      </w:r>
    </w:p>
    <w:p w:rsidR="00E53B5B" w:rsidRPr="002954AD" w:rsidRDefault="00E53B5B" w:rsidP="00E53B5B">
      <w:pPr>
        <w:jc w:val="right"/>
      </w:pPr>
      <w:r w:rsidRPr="002954AD">
        <w:t xml:space="preserve">социального найма» </w:t>
      </w:r>
    </w:p>
    <w:p w:rsidR="00E53B5B" w:rsidRPr="002954AD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2954AD">
        <w:t>Заявление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right="-228"/>
      </w:pPr>
      <w:r w:rsidRPr="002954AD">
        <w:tab/>
        <w:t>Прошу заключить со мной договор социального найма жилого помещения, расположенного по адресу: ____________________________________________________</w:t>
      </w:r>
      <w:r w:rsidRPr="002954AD">
        <w:br/>
        <w:t>в связи со сменой нанимателя, предоставление жилого помещения (нужное подчеркнуть).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</w:pPr>
      <w:r w:rsidRPr="002954AD">
        <w:tab/>
        <w:t>Состав моей семьи _____ человек:</w:t>
      </w:r>
    </w:p>
    <w:p w:rsidR="00E53B5B" w:rsidRPr="002954AD" w:rsidRDefault="00E53B5B" w:rsidP="00E53B5B">
      <w:pPr>
        <w:numPr>
          <w:ilvl w:val="0"/>
          <w:numId w:val="18"/>
        </w:numPr>
        <w:tabs>
          <w:tab w:val="clear" w:pos="36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exact"/>
        <w:ind w:left="720"/>
      </w:pPr>
      <w:r w:rsidRPr="002954AD">
        <w:t>Заявитель 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  <w:jc w:val="center"/>
      </w:pPr>
      <w:r w:rsidRPr="002954AD">
        <w:t xml:space="preserve">                        (родственные отношения, Ф.И.О., число, месяц, год рождения)</w:t>
      </w:r>
    </w:p>
    <w:p w:rsidR="00E53B5B" w:rsidRPr="002954AD" w:rsidRDefault="00E53B5B" w:rsidP="00E53B5B">
      <w:pPr>
        <w:numPr>
          <w:ilvl w:val="0"/>
          <w:numId w:val="18"/>
        </w:numPr>
        <w:tabs>
          <w:tab w:val="clear" w:pos="36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exact"/>
        <w:ind w:left="720"/>
      </w:pPr>
      <w:r w:rsidRPr="002954AD">
        <w:t>__________________________________________________________________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  <w:jc w:val="center"/>
      </w:pPr>
      <w:r w:rsidRPr="002954AD">
        <w:t>(родственные отношения, Ф.И.О., число, месяц, год рождения)</w:t>
      </w:r>
    </w:p>
    <w:p w:rsidR="00E53B5B" w:rsidRPr="002954AD" w:rsidRDefault="00E53B5B" w:rsidP="00E53B5B">
      <w:pPr>
        <w:numPr>
          <w:ilvl w:val="0"/>
          <w:numId w:val="18"/>
        </w:numPr>
        <w:tabs>
          <w:tab w:val="clear" w:pos="36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exact"/>
        <w:ind w:left="720"/>
      </w:pPr>
      <w:r w:rsidRPr="002954AD">
        <w:t>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  <w:jc w:val="center"/>
      </w:pPr>
      <w:r w:rsidRPr="002954AD">
        <w:t>(родственные отношения, Ф.И.О., число, месяц, год рождения)</w:t>
      </w:r>
    </w:p>
    <w:p w:rsidR="00E53B5B" w:rsidRPr="002954AD" w:rsidRDefault="00E53B5B" w:rsidP="00E53B5B">
      <w:pPr>
        <w:numPr>
          <w:ilvl w:val="0"/>
          <w:numId w:val="18"/>
        </w:numPr>
        <w:tabs>
          <w:tab w:val="clear" w:pos="36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exact"/>
        <w:ind w:left="720"/>
      </w:pPr>
      <w:r w:rsidRPr="002954AD">
        <w:t>__________________________________________________________________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  <w:jc w:val="center"/>
      </w:pPr>
      <w:r w:rsidRPr="002954AD">
        <w:t>(родственные отношения, Ф.И.О., число, месяц, год рождения)</w:t>
      </w:r>
    </w:p>
    <w:p w:rsidR="00E53B5B" w:rsidRPr="002954AD" w:rsidRDefault="00E53B5B" w:rsidP="00E53B5B">
      <w:pPr>
        <w:numPr>
          <w:ilvl w:val="0"/>
          <w:numId w:val="18"/>
        </w:numPr>
        <w:tabs>
          <w:tab w:val="clear" w:pos="36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exact"/>
        <w:ind w:left="720"/>
      </w:pPr>
      <w:r w:rsidRPr="002954AD">
        <w:t>__________________________________________________________________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  <w:jc w:val="center"/>
      </w:pPr>
      <w:r w:rsidRPr="002954AD">
        <w:t>(родственные отношения, Ф.И.О., число, месяц, год рождения)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</w:pPr>
      <w:r w:rsidRPr="002954AD">
        <w:t>К заявлению прилагаю документы: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</w:pPr>
      <w:r w:rsidRPr="002954AD">
        <w:t>1.___________________________________________________________________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</w:pPr>
      <w:r w:rsidRPr="002954AD">
        <w:t>2.___________________________________________________________________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</w:pPr>
      <w:r w:rsidRPr="002954AD">
        <w:t>3.___________________________________________________________________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</w:pPr>
      <w:r w:rsidRPr="002954AD">
        <w:t>4.___________________________________________________________________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/>
      </w:pPr>
      <w:r w:rsidRPr="002954AD">
        <w:t>5.___________________________________________________________________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954AD">
        <w:t>«___» ____________20__г.                                 Подпись заявителя ________________  Контактный телефон _____________                Паспорт_________________________</w:t>
      </w:r>
    </w:p>
    <w:p w:rsidR="00E53B5B" w:rsidRPr="002954AD" w:rsidRDefault="00E53B5B" w:rsidP="00E5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2954AD">
        <w:t xml:space="preserve">                                                                      выдан _________________ _________</w:t>
      </w: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4078D" w:rsidRDefault="0094078D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94078D" w:rsidRDefault="0094078D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0A463E" w:rsidRDefault="000A463E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53B5B" w:rsidRPr="002954AD" w:rsidRDefault="00E53B5B" w:rsidP="00E53B5B">
      <w:pPr>
        <w:pStyle w:val="aa"/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t>Приложение  2</w:t>
      </w:r>
    </w:p>
    <w:p w:rsidR="00D475C8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 административному регламенту </w:t>
      </w:r>
    </w:p>
    <w:p w:rsidR="00E53B5B" w:rsidRPr="002954AD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bCs/>
          <w:sz w:val="24"/>
          <w:szCs w:val="24"/>
        </w:rPr>
        <w:t>по предоставлению муниципальной</w:t>
      </w:r>
    </w:p>
    <w:p w:rsidR="00E53B5B" w:rsidRPr="002954AD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bCs/>
          <w:sz w:val="24"/>
          <w:szCs w:val="24"/>
        </w:rPr>
        <w:t xml:space="preserve"> услуги </w:t>
      </w:r>
      <w:r w:rsidRPr="00295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54AD">
        <w:rPr>
          <w:rFonts w:ascii="Times New Roman" w:hAnsi="Times New Roman" w:cs="Times New Roman"/>
          <w:sz w:val="24"/>
          <w:szCs w:val="24"/>
        </w:rPr>
        <w:t xml:space="preserve">«Предоставление информации </w:t>
      </w:r>
    </w:p>
    <w:p w:rsidR="00E53B5B" w:rsidRPr="002954AD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lastRenderedPageBreak/>
        <w:t xml:space="preserve">об объектах недвижимого имущества, </w:t>
      </w:r>
    </w:p>
    <w:p w:rsidR="00E53B5B" w:rsidRPr="002954AD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t xml:space="preserve">находящихся в муниципальной </w:t>
      </w:r>
    </w:p>
    <w:p w:rsidR="00E53B5B" w:rsidRPr="002954AD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t xml:space="preserve">собственности и </w:t>
      </w:r>
      <w:proofErr w:type="gramStart"/>
      <w:r w:rsidRPr="002954AD">
        <w:rPr>
          <w:rFonts w:ascii="Times New Roman" w:hAnsi="Times New Roman" w:cs="Times New Roman"/>
          <w:sz w:val="24"/>
          <w:szCs w:val="24"/>
        </w:rPr>
        <w:t>предназначенных</w:t>
      </w:r>
      <w:proofErr w:type="gramEnd"/>
      <w:r w:rsidRPr="002954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B5B" w:rsidRPr="002954AD" w:rsidRDefault="00E53B5B" w:rsidP="00E53B5B">
      <w:pPr>
        <w:pStyle w:val="aa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t>для сдачи в аренду»</w:t>
      </w:r>
    </w:p>
    <w:p w:rsidR="00E53B5B" w:rsidRPr="002954AD" w:rsidRDefault="00E53B5B" w:rsidP="00E53B5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E53B5B" w:rsidRPr="002954AD" w:rsidRDefault="00E53B5B" w:rsidP="00E53B5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eastAsia="Courier New" w:hAnsi="Times New Roman" w:cs="Times New Roman"/>
          <w:sz w:val="24"/>
          <w:szCs w:val="24"/>
        </w:rPr>
        <w:t>БЛОК-СХЕМА</w:t>
      </w:r>
    </w:p>
    <w:p w:rsidR="00E53B5B" w:rsidRPr="002954AD" w:rsidRDefault="00E53B5B" w:rsidP="00E53B5B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954AD">
        <w:rPr>
          <w:rFonts w:ascii="Times New Roman" w:hAnsi="Times New Roman" w:cs="Times New Roman"/>
          <w:sz w:val="24"/>
          <w:szCs w:val="24"/>
        </w:rPr>
        <w:t>по представлению муниципальной услуги 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E53B5B" w:rsidRPr="002954AD" w:rsidRDefault="005A146D" w:rsidP="00E53B5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16" style="position:absolute;left:0;text-align:left;margin-left:92.2pt;margin-top:12.9pt;width:246.75pt;height:33pt;z-index:251651584">
            <v:textbox>
              <w:txbxContent>
                <w:p w:rsidR="00F449D8" w:rsidRPr="00E22509" w:rsidRDefault="00F449D8" w:rsidP="00E53B5B">
                  <w:pPr>
                    <w:jc w:val="center"/>
                  </w:pPr>
                  <w:r>
                    <w:t>Подача заявления и документов для заключения договора социального найма</w:t>
                  </w:r>
                </w:p>
              </w:txbxContent>
            </v:textbox>
          </v:rect>
        </w:pict>
      </w:r>
    </w:p>
    <w:p w:rsidR="00DA043F" w:rsidRPr="00EF2EA8" w:rsidRDefault="005A146D" w:rsidP="00E53B5B">
      <w:pPr>
        <w:jc w:val="center"/>
      </w:pPr>
      <w:r>
        <w:rPr>
          <w:noProof/>
        </w:rPr>
        <w:pict>
          <v:rect id="_x0000_s1124" style="position:absolute;left:0;text-align:left;margin-left:-33.8pt;margin-top:344.8pt;width:168.75pt;height:57pt;z-index:251659776">
            <v:textbox>
              <w:txbxContent>
                <w:p w:rsidR="00F449D8" w:rsidRPr="00DD7088" w:rsidRDefault="00F449D8" w:rsidP="00E53B5B">
                  <w:pPr>
                    <w:jc w:val="center"/>
                  </w:pPr>
                  <w:r w:rsidRPr="00DD7088">
                    <w:t>Подписание договора</w:t>
                  </w:r>
                  <w:r>
                    <w:t xml:space="preserve"> заявителем и выдача одного экземпляра заявителю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26.95pt;margin-top:297.55pt;width:0;height:47.25pt;z-index:251664896" o:connectortype="straight">
            <v:stroke endarrow="block"/>
          </v:shape>
        </w:pict>
      </w:r>
      <w:r>
        <w:rPr>
          <w:noProof/>
        </w:rPr>
        <w:pict>
          <v:shape id="_x0000_s1132" type="#_x0000_t32" style="position:absolute;left:0;text-align:left;margin-left:345.7pt;margin-top:313.8pt;width:39pt;height:0;z-index:251648512" o:connectortype="straight">
            <v:stroke endarrow="block"/>
          </v:shape>
        </w:pict>
      </w:r>
      <w:r>
        <w:rPr>
          <w:noProof/>
        </w:rPr>
        <w:pict>
          <v:rect id="_x0000_s1120" style="position:absolute;left:0;text-align:left;margin-left:389.95pt;margin-top:289.3pt;width:89.25pt;height:51.75pt;z-index:251655680">
            <v:textbox>
              <w:txbxContent>
                <w:p w:rsidR="00F449D8" w:rsidRPr="00097746" w:rsidRDefault="00F449D8" w:rsidP="00E53B5B">
                  <w:pPr>
                    <w:jc w:val="center"/>
                  </w:pPr>
                  <w:r>
                    <w:t>Отказ в заключени</w:t>
                  </w:r>
                  <w:proofErr w:type="gramStart"/>
                  <w:r>
                    <w:t>и</w:t>
                  </w:r>
                  <w:proofErr w:type="gramEnd"/>
                  <w:r>
                    <w:t xml:space="preserve"> договора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6" style="position:absolute;left:0;text-align:left;margin-left:237.7pt;margin-top:296.05pt;width:101.25pt;height:37.5pt;z-index:251661824">
            <v:textbox>
              <w:txbxContent>
                <w:p w:rsidR="00F449D8" w:rsidRPr="00DD7088" w:rsidRDefault="00F449D8" w:rsidP="00E53B5B">
                  <w:pPr>
                    <w:jc w:val="center"/>
                  </w:pPr>
                  <w:proofErr w:type="spellStart"/>
                  <w:r>
                    <w:t>Неустранение</w:t>
                  </w:r>
                  <w:proofErr w:type="spellEnd"/>
                  <w:r>
                    <w:t xml:space="preserve"> недостатков</w:t>
                  </w:r>
                </w:p>
                <w:p w:rsidR="00F449D8" w:rsidRDefault="00F449D8" w:rsidP="00E53B5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_x0000_s1130" type="#_x0000_t32" style="position:absolute;left:0;text-align:left;margin-left:176.95pt;margin-top:252.3pt;width:40.5pt;height:33pt;flip:x;z-index:251665920" o:connectortype="straight">
            <v:stroke endarrow="block"/>
          </v:shape>
        </w:pict>
      </w:r>
      <w:r>
        <w:rPr>
          <w:noProof/>
        </w:rPr>
        <w:pict>
          <v:shape id="_x0000_s1134" type="#_x0000_t32" style="position:absolute;left:0;text-align:left;margin-left:47.2pt;margin-top:300.3pt;width:1in;height:13.5pt;flip:x y;z-index:251649536" o:connectortype="straight">
            <v:stroke endarrow="block"/>
          </v:shape>
        </w:pict>
      </w:r>
      <w:r>
        <w:rPr>
          <w:noProof/>
        </w:rPr>
        <w:pict>
          <v:rect id="_x0000_s1125" style="position:absolute;left:0;text-align:left;margin-left:125.95pt;margin-top:289.3pt;width:98.25pt;height:44.25pt;z-index:251660800">
            <v:textbox>
              <w:txbxContent>
                <w:p w:rsidR="00F449D8" w:rsidRPr="00DD7088" w:rsidRDefault="00F449D8" w:rsidP="00E53B5B">
                  <w:pPr>
                    <w:jc w:val="center"/>
                  </w:pPr>
                  <w:r>
                    <w:t>Устранение недостатков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31" type="#_x0000_t32" style="position:absolute;left:0;text-align:left;margin-left:234.7pt;margin-top:252.3pt;width:47.25pt;height:36.75pt;z-index:251666944" o:connectortype="straight">
            <v:stroke endarrow="block"/>
          </v:shape>
        </w:pict>
      </w:r>
      <w:r>
        <w:rPr>
          <w:noProof/>
        </w:rPr>
        <w:pict>
          <v:rect id="_x0000_s1121" style="position:absolute;left:0;text-align:left;margin-left:-31.55pt;margin-top:247.3pt;width:123.75pt;height:48.75pt;z-index:251656704">
            <v:textbox>
              <w:txbxContent>
                <w:p w:rsidR="00F449D8" w:rsidRPr="00BA6BAC" w:rsidRDefault="00F449D8" w:rsidP="00E53B5B">
                  <w:pPr>
                    <w:jc w:val="center"/>
                  </w:pPr>
                  <w:r>
                    <w:t>Составление договора социального найма и подписание главой</w:t>
                  </w:r>
                </w:p>
                <w:p w:rsidR="00F449D8" w:rsidRDefault="00F449D8" w:rsidP="00E53B5B"/>
              </w:txbxContent>
            </v:textbox>
          </v:rect>
        </w:pict>
      </w:r>
      <w:r>
        <w:rPr>
          <w:noProof/>
        </w:rPr>
        <w:pict>
          <v:rect id="_x0000_s1118" style="position:absolute;left:0;text-align:left;margin-left:151.45pt;margin-top:212.05pt;width:148.5pt;height:35.25pt;z-index:251653632">
            <v:textbox>
              <w:txbxContent>
                <w:p w:rsidR="00F449D8" w:rsidRPr="00BA6BAC" w:rsidRDefault="00F449D8" w:rsidP="00E53B5B">
                  <w:pPr>
                    <w:jc w:val="center"/>
                  </w:pPr>
                  <w:r>
                    <w:t>Приостановление услуги до устранения недостатков</w:t>
                  </w:r>
                </w:p>
                <w:p w:rsidR="00F449D8" w:rsidRPr="00BA6BAC" w:rsidRDefault="00F449D8" w:rsidP="00E53B5B"/>
              </w:txbxContent>
            </v:textbox>
          </v:rect>
        </w:pict>
      </w:r>
      <w:r>
        <w:rPr>
          <w:noProof/>
        </w:rPr>
        <w:pict>
          <v:shape id="_x0000_s1128" type="#_x0000_t32" style="position:absolute;left:0;text-align:left;margin-left:249.7pt;margin-top:158.05pt;width:175.5pt;height:127.25pt;z-index:251663872" o:connectortype="straight">
            <v:stroke endarrow="block"/>
          </v:shape>
        </w:pict>
      </w:r>
      <w:r>
        <w:rPr>
          <w:noProof/>
        </w:rPr>
        <w:pict>
          <v:shape id="_x0000_s1127" type="#_x0000_t32" style="position:absolute;left:0;text-align:left;margin-left:217.45pt;margin-top:158.05pt;width:10.5pt;height:49.5pt;z-index:251662848" o:connectortype="straight">
            <v:stroke endarrow="block"/>
          </v:shape>
        </w:pict>
      </w:r>
      <w:r>
        <w:rPr>
          <w:noProof/>
        </w:rPr>
        <w:pict>
          <v:shape id="_x0000_s1133" type="#_x0000_t32" style="position:absolute;left:0;text-align:left;margin-left:50.95pt;margin-top:158.05pt;width:144.75pt;height:85.25pt;flip:x;z-index:251650560" o:connectortype="straight">
            <v:stroke endarrow="block"/>
          </v:shape>
        </w:pict>
      </w:r>
      <w:r>
        <w:rPr>
          <w:noProof/>
        </w:rPr>
        <w:pict>
          <v:rect id="_x0000_s1117" style="position:absolute;left:0;text-align:left;margin-left:95.95pt;margin-top:120.55pt;width:243pt;height:33.75pt;z-index:251652608">
            <v:textbox>
              <w:txbxContent>
                <w:p w:rsidR="00F449D8" w:rsidRPr="00DD7088" w:rsidRDefault="00F449D8" w:rsidP="00E53B5B">
                  <w:pPr>
                    <w:pStyle w:val="ConsPlusNonformat"/>
                    <w:widowControl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D708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соответствия </w:t>
                  </w:r>
                  <w:proofErr w:type="gramStart"/>
                  <w:r w:rsidRPr="00DD708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представленных</w:t>
                  </w:r>
                  <w:proofErr w:type="gramEnd"/>
                </w:p>
                <w:p w:rsidR="00F449D8" w:rsidRPr="00DD7088" w:rsidRDefault="00F449D8" w:rsidP="00E53B5B">
                  <w:pPr>
                    <w:jc w:val="center"/>
                  </w:pPr>
                  <w:r w:rsidRPr="00DD7088">
                    <w:t>документов установленным требованиям</w:t>
                  </w:r>
                </w:p>
                <w:p w:rsidR="00F449D8" w:rsidRPr="00DD7088" w:rsidRDefault="00F449D8" w:rsidP="00E53B5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_x0000_s1123" type="#_x0000_t32" style="position:absolute;left:0;text-align:left;margin-left:211.45pt;margin-top:89.05pt;width:0;height:27.5pt;z-index:251658752" o:connectortype="straight">
            <v:stroke endarrow="block"/>
          </v:shape>
        </w:pict>
      </w:r>
      <w:r>
        <w:rPr>
          <w:noProof/>
        </w:rPr>
        <w:pict>
          <v:rect id="_x0000_s1119" style="position:absolute;left:0;text-align:left;margin-left:92.2pt;margin-top:56.55pt;width:246.75pt;height:27.75pt;z-index:251654656">
            <v:textbox>
              <w:txbxContent>
                <w:p w:rsidR="00F449D8" w:rsidRPr="00E22509" w:rsidRDefault="00F449D8" w:rsidP="00E53B5B">
                  <w:pPr>
                    <w:jc w:val="center"/>
                  </w:pPr>
                  <w:r w:rsidRPr="00E22509">
                    <w:t xml:space="preserve">Прием заявления </w:t>
                  </w:r>
                  <w:r>
                    <w:t>и документов</w:t>
                  </w:r>
                </w:p>
                <w:p w:rsidR="00F449D8" w:rsidRDefault="00F449D8" w:rsidP="00E53B5B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_x0000_s1122" type="#_x0000_t32" style="position:absolute;left:0;text-align:left;margin-left:211.45pt;margin-top:25.3pt;width:0;height:31.25pt;z-index:251657728" o:connectortype="straight">
            <v:stroke endarrow="block"/>
          </v:shape>
        </w:pict>
      </w:r>
    </w:p>
    <w:sectPr w:rsidR="00DA043F" w:rsidRPr="00EF2EA8" w:rsidSect="00051DA1">
      <w:pgSz w:w="11906" w:h="16838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61074B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multilevel"/>
    <w:tmpl w:val="EC46F5D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4">
    <w:nsid w:val="00000004"/>
    <w:multiLevelType w:val="multilevel"/>
    <w:tmpl w:val="00000004"/>
    <w:name w:val="WW8Num7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5">
    <w:nsid w:val="00000006"/>
    <w:multiLevelType w:val="singleLevel"/>
    <w:tmpl w:val="00000006"/>
    <w:name w:val="WW8Num28"/>
    <w:lvl w:ilvl="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</w:abstractNum>
  <w:abstractNum w:abstractNumId="6">
    <w:nsid w:val="00DC1632"/>
    <w:multiLevelType w:val="hybridMultilevel"/>
    <w:tmpl w:val="85C8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B5A36"/>
    <w:multiLevelType w:val="hybridMultilevel"/>
    <w:tmpl w:val="C646F79C"/>
    <w:lvl w:ilvl="0" w:tplc="A36A849C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86597F"/>
    <w:multiLevelType w:val="hybridMultilevel"/>
    <w:tmpl w:val="85C8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7370E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>
    <w:nsid w:val="43096B2A"/>
    <w:multiLevelType w:val="multilevel"/>
    <w:tmpl w:val="B7C6D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40" w:hanging="7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0" w:hanging="7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1">
    <w:nsid w:val="52763A26"/>
    <w:multiLevelType w:val="hybridMultilevel"/>
    <w:tmpl w:val="D440553C"/>
    <w:lvl w:ilvl="0" w:tplc="7ED0766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6774B0C"/>
    <w:multiLevelType w:val="hybridMultilevel"/>
    <w:tmpl w:val="7E0C0FFA"/>
    <w:lvl w:ilvl="0" w:tplc="18DCF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6F1198"/>
    <w:multiLevelType w:val="hybridMultilevel"/>
    <w:tmpl w:val="ED04790A"/>
    <w:lvl w:ilvl="0" w:tplc="D12E77F8">
      <w:start w:val="1"/>
      <w:numFmt w:val="decimal"/>
      <w:lvlText w:val="%1."/>
      <w:lvlJc w:val="left"/>
      <w:pPr>
        <w:ind w:left="15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786E7E"/>
    <w:multiLevelType w:val="multilevel"/>
    <w:tmpl w:val="42BA6CA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5">
    <w:nsid w:val="62BC06F2"/>
    <w:multiLevelType w:val="hybridMultilevel"/>
    <w:tmpl w:val="4DB2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81881"/>
    <w:multiLevelType w:val="multilevel"/>
    <w:tmpl w:val="5F4C3D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>
    <w:nsid w:val="64E56810"/>
    <w:multiLevelType w:val="hybridMultilevel"/>
    <w:tmpl w:val="DAF46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F48E1"/>
    <w:multiLevelType w:val="multilevel"/>
    <w:tmpl w:val="14E87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19">
    <w:nsid w:val="669A65A9"/>
    <w:multiLevelType w:val="hybridMultilevel"/>
    <w:tmpl w:val="6534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E418BB"/>
    <w:multiLevelType w:val="hybridMultilevel"/>
    <w:tmpl w:val="C1D0DFFE"/>
    <w:lvl w:ilvl="0" w:tplc="A1EE910A">
      <w:start w:val="1"/>
      <w:numFmt w:val="decimal"/>
      <w:lvlText w:val="%1."/>
      <w:lvlJc w:val="left"/>
      <w:pPr>
        <w:ind w:left="18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052BA8"/>
    <w:multiLevelType w:val="multilevel"/>
    <w:tmpl w:val="E12838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2">
    <w:nsid w:val="7C6805ED"/>
    <w:multiLevelType w:val="hybridMultilevel"/>
    <w:tmpl w:val="D440553C"/>
    <w:lvl w:ilvl="0" w:tplc="7ED0766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F99608F"/>
    <w:multiLevelType w:val="hybridMultilevel"/>
    <w:tmpl w:val="D684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1"/>
  </w:num>
  <w:num w:numId="5">
    <w:abstractNumId w:val="6"/>
  </w:num>
  <w:num w:numId="6">
    <w:abstractNumId w:va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9"/>
  </w:num>
  <w:num w:numId="10">
    <w:abstractNumId w:val="23"/>
  </w:num>
  <w:num w:numId="11">
    <w:abstractNumId w:val="15"/>
  </w:num>
  <w:num w:numId="12">
    <w:abstractNumId w:val="12"/>
  </w:num>
  <w:num w:numId="13">
    <w:abstractNumId w:val="9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"/>
  </w:num>
  <w:num w:numId="17">
    <w:abstractNumId w:val="2"/>
  </w:num>
  <w:num w:numId="18">
    <w:abstractNumId w:val="3"/>
  </w:num>
  <w:num w:numId="19">
    <w:abstractNumId w:val="21"/>
  </w:num>
  <w:num w:numId="20">
    <w:abstractNumId w:val="10"/>
  </w:num>
  <w:num w:numId="21">
    <w:abstractNumId w:val="18"/>
  </w:num>
  <w:num w:numId="22">
    <w:abstractNumId w:val="14"/>
  </w:num>
  <w:num w:numId="23">
    <w:abstractNumId w:val="4"/>
  </w:num>
  <w:num w:numId="24">
    <w:abstractNumId w:val="5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4396"/>
    <w:rsid w:val="0000617A"/>
    <w:rsid w:val="000252E0"/>
    <w:rsid w:val="000317B4"/>
    <w:rsid w:val="0003290B"/>
    <w:rsid w:val="00046E21"/>
    <w:rsid w:val="0004716B"/>
    <w:rsid w:val="00051DA1"/>
    <w:rsid w:val="000566E7"/>
    <w:rsid w:val="00081890"/>
    <w:rsid w:val="0008226C"/>
    <w:rsid w:val="00085251"/>
    <w:rsid w:val="000A463E"/>
    <w:rsid w:val="000C4BF1"/>
    <w:rsid w:val="000C52D2"/>
    <w:rsid w:val="000D08B5"/>
    <w:rsid w:val="000D442E"/>
    <w:rsid w:val="000E271F"/>
    <w:rsid w:val="00124521"/>
    <w:rsid w:val="00127D5E"/>
    <w:rsid w:val="00141528"/>
    <w:rsid w:val="00154B51"/>
    <w:rsid w:val="00167C7D"/>
    <w:rsid w:val="00187D69"/>
    <w:rsid w:val="001902EC"/>
    <w:rsid w:val="00191CC5"/>
    <w:rsid w:val="001930B5"/>
    <w:rsid w:val="001C5DED"/>
    <w:rsid w:val="00200748"/>
    <w:rsid w:val="0029582C"/>
    <w:rsid w:val="00296518"/>
    <w:rsid w:val="002A7103"/>
    <w:rsid w:val="002D1A43"/>
    <w:rsid w:val="002D24EB"/>
    <w:rsid w:val="0032527D"/>
    <w:rsid w:val="00325DD9"/>
    <w:rsid w:val="00334223"/>
    <w:rsid w:val="003417E9"/>
    <w:rsid w:val="00354F5E"/>
    <w:rsid w:val="00356C01"/>
    <w:rsid w:val="00384A63"/>
    <w:rsid w:val="0038525C"/>
    <w:rsid w:val="003B7249"/>
    <w:rsid w:val="003C103D"/>
    <w:rsid w:val="00424F1B"/>
    <w:rsid w:val="004259F4"/>
    <w:rsid w:val="00442396"/>
    <w:rsid w:val="00470442"/>
    <w:rsid w:val="004720B4"/>
    <w:rsid w:val="00474E1E"/>
    <w:rsid w:val="00487311"/>
    <w:rsid w:val="004E4B89"/>
    <w:rsid w:val="005231B7"/>
    <w:rsid w:val="00535028"/>
    <w:rsid w:val="005444E9"/>
    <w:rsid w:val="005542AF"/>
    <w:rsid w:val="005860C5"/>
    <w:rsid w:val="00587450"/>
    <w:rsid w:val="005A146D"/>
    <w:rsid w:val="005A22BC"/>
    <w:rsid w:val="005A4B7A"/>
    <w:rsid w:val="005A6F99"/>
    <w:rsid w:val="005C33B0"/>
    <w:rsid w:val="005C42F2"/>
    <w:rsid w:val="005E4448"/>
    <w:rsid w:val="00612541"/>
    <w:rsid w:val="00624E49"/>
    <w:rsid w:val="00643D51"/>
    <w:rsid w:val="00673DF8"/>
    <w:rsid w:val="00696B6D"/>
    <w:rsid w:val="006A2662"/>
    <w:rsid w:val="006A75F4"/>
    <w:rsid w:val="006D66EB"/>
    <w:rsid w:val="006E6823"/>
    <w:rsid w:val="006E69B6"/>
    <w:rsid w:val="00701918"/>
    <w:rsid w:val="00707F57"/>
    <w:rsid w:val="00712403"/>
    <w:rsid w:val="007135F4"/>
    <w:rsid w:val="007328FD"/>
    <w:rsid w:val="00740E33"/>
    <w:rsid w:val="00742135"/>
    <w:rsid w:val="00747AF6"/>
    <w:rsid w:val="00747CEF"/>
    <w:rsid w:val="00764BE6"/>
    <w:rsid w:val="00785300"/>
    <w:rsid w:val="00786866"/>
    <w:rsid w:val="007952F2"/>
    <w:rsid w:val="007B081B"/>
    <w:rsid w:val="007B342F"/>
    <w:rsid w:val="007C2AA4"/>
    <w:rsid w:val="007E5538"/>
    <w:rsid w:val="007F4B0B"/>
    <w:rsid w:val="0080655E"/>
    <w:rsid w:val="00810CDA"/>
    <w:rsid w:val="0082376A"/>
    <w:rsid w:val="00831B98"/>
    <w:rsid w:val="00845376"/>
    <w:rsid w:val="008468E6"/>
    <w:rsid w:val="008536DA"/>
    <w:rsid w:val="008628D4"/>
    <w:rsid w:val="00870137"/>
    <w:rsid w:val="0089580F"/>
    <w:rsid w:val="008A0871"/>
    <w:rsid w:val="008A24D1"/>
    <w:rsid w:val="008B73A6"/>
    <w:rsid w:val="008C7E57"/>
    <w:rsid w:val="008D5272"/>
    <w:rsid w:val="008E0237"/>
    <w:rsid w:val="009021AF"/>
    <w:rsid w:val="0090677C"/>
    <w:rsid w:val="009158B4"/>
    <w:rsid w:val="0094078D"/>
    <w:rsid w:val="009510D6"/>
    <w:rsid w:val="00961DB5"/>
    <w:rsid w:val="0098152E"/>
    <w:rsid w:val="00983CEA"/>
    <w:rsid w:val="00985471"/>
    <w:rsid w:val="009E227C"/>
    <w:rsid w:val="009E6012"/>
    <w:rsid w:val="009F278C"/>
    <w:rsid w:val="00A55D71"/>
    <w:rsid w:val="00A57B0A"/>
    <w:rsid w:val="00A60AF1"/>
    <w:rsid w:val="00A62282"/>
    <w:rsid w:val="00A623C3"/>
    <w:rsid w:val="00A72691"/>
    <w:rsid w:val="00A81BD1"/>
    <w:rsid w:val="00A855D1"/>
    <w:rsid w:val="00AA2930"/>
    <w:rsid w:val="00AA31FC"/>
    <w:rsid w:val="00AA7201"/>
    <w:rsid w:val="00AE6F08"/>
    <w:rsid w:val="00AF2494"/>
    <w:rsid w:val="00AF434E"/>
    <w:rsid w:val="00AF4C9A"/>
    <w:rsid w:val="00B02D9B"/>
    <w:rsid w:val="00B06921"/>
    <w:rsid w:val="00B21F66"/>
    <w:rsid w:val="00B25F15"/>
    <w:rsid w:val="00B653F1"/>
    <w:rsid w:val="00B75EEB"/>
    <w:rsid w:val="00B7651E"/>
    <w:rsid w:val="00B8312C"/>
    <w:rsid w:val="00B913E8"/>
    <w:rsid w:val="00B9140C"/>
    <w:rsid w:val="00B9453C"/>
    <w:rsid w:val="00C0772D"/>
    <w:rsid w:val="00C14ABF"/>
    <w:rsid w:val="00C312B7"/>
    <w:rsid w:val="00C37587"/>
    <w:rsid w:val="00C451A7"/>
    <w:rsid w:val="00C4653C"/>
    <w:rsid w:val="00C765F1"/>
    <w:rsid w:val="00C855E1"/>
    <w:rsid w:val="00C94B97"/>
    <w:rsid w:val="00CA782B"/>
    <w:rsid w:val="00CE0768"/>
    <w:rsid w:val="00CE72D9"/>
    <w:rsid w:val="00CF4E81"/>
    <w:rsid w:val="00D44396"/>
    <w:rsid w:val="00D475C8"/>
    <w:rsid w:val="00D478F2"/>
    <w:rsid w:val="00D60A59"/>
    <w:rsid w:val="00D76ECD"/>
    <w:rsid w:val="00D7714F"/>
    <w:rsid w:val="00DA043F"/>
    <w:rsid w:val="00DA7905"/>
    <w:rsid w:val="00DB2061"/>
    <w:rsid w:val="00DB3AAF"/>
    <w:rsid w:val="00DC1601"/>
    <w:rsid w:val="00DF2538"/>
    <w:rsid w:val="00DF57CD"/>
    <w:rsid w:val="00E04700"/>
    <w:rsid w:val="00E07439"/>
    <w:rsid w:val="00E16420"/>
    <w:rsid w:val="00E350E6"/>
    <w:rsid w:val="00E427BE"/>
    <w:rsid w:val="00E53B5B"/>
    <w:rsid w:val="00E813C3"/>
    <w:rsid w:val="00E9243D"/>
    <w:rsid w:val="00E9457F"/>
    <w:rsid w:val="00EA4F3E"/>
    <w:rsid w:val="00ED410D"/>
    <w:rsid w:val="00EF2EA8"/>
    <w:rsid w:val="00F0247F"/>
    <w:rsid w:val="00F03A37"/>
    <w:rsid w:val="00F33634"/>
    <w:rsid w:val="00F449D8"/>
    <w:rsid w:val="00FB1CF0"/>
    <w:rsid w:val="00FD089B"/>
    <w:rsid w:val="00FD4E74"/>
    <w:rsid w:val="00FD5D8A"/>
    <w:rsid w:val="00FE5BE4"/>
    <w:rsid w:val="00FF0C8D"/>
    <w:rsid w:val="00FF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5"/>
    <o:shapelayout v:ext="edit">
      <o:idmap v:ext="edit" data="1"/>
      <o:rules v:ext="edit">
        <o:r id="V:Rule1" type="connector" idref="#_x0000_s1133"/>
        <o:r id="V:Rule2" type="connector" idref="#_x0000_s1134"/>
        <o:r id="V:Rule3" type="connector" idref="#_x0000_s1129"/>
        <o:r id="V:Rule4" type="connector" idref="#_x0000_s1123"/>
        <o:r id="V:Rule5" type="connector" idref="#_x0000_s1132"/>
        <o:r id="V:Rule6" type="connector" idref="#_x0000_s1131"/>
        <o:r id="V:Rule7" type="connector" idref="#_x0000_s1130"/>
        <o:r id="V:Rule8" type="connector" idref="#_x0000_s1127"/>
        <o:r id="V:Rule9" type="connector" idref="#_x0000_s1122"/>
        <o:r id="V:Rule10" type="connector" idref="#_x0000_s11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9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471"/>
    <w:pPr>
      <w:widowControl w:val="0"/>
      <w:suppressAutoHyphens/>
      <w:autoSpaceDE w:val="0"/>
      <w:spacing w:before="108" w:after="108"/>
      <w:ind w:left="840" w:hanging="360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124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0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0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E6012"/>
    <w:pPr>
      <w:autoSpaceDE w:val="0"/>
      <w:autoSpaceDN w:val="0"/>
      <w:adjustRightInd w:val="0"/>
      <w:spacing w:after="0" w:line="240" w:lineRule="auto"/>
    </w:pPr>
    <w:rPr>
      <w:b/>
      <w:bCs/>
    </w:rPr>
  </w:style>
  <w:style w:type="table" w:styleId="a6">
    <w:name w:val="Table Grid"/>
    <w:basedOn w:val="a1"/>
    <w:uiPriority w:val="59"/>
    <w:rsid w:val="00DA04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85471"/>
    <w:rPr>
      <w:rFonts w:ascii="Arial" w:eastAsia="Times New Roman" w:hAnsi="Arial" w:cs="Arial"/>
      <w:b/>
      <w:bCs/>
      <w:color w:val="000080"/>
      <w:sz w:val="20"/>
      <w:szCs w:val="20"/>
      <w:lang w:eastAsia="zh-CN"/>
    </w:rPr>
  </w:style>
  <w:style w:type="character" w:customStyle="1" w:styleId="FontStyle15">
    <w:name w:val="Font Style15"/>
    <w:rsid w:val="0098547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985471"/>
    <w:rPr>
      <w:rFonts w:ascii="Times New Roman" w:hAnsi="Times New Roman" w:cs="Times New Roman"/>
      <w:sz w:val="26"/>
      <w:szCs w:val="26"/>
    </w:rPr>
  </w:style>
  <w:style w:type="character" w:styleId="a7">
    <w:name w:val="Hyperlink"/>
    <w:uiPriority w:val="99"/>
    <w:rsid w:val="00985471"/>
    <w:rPr>
      <w:color w:val="0000FF"/>
      <w:u w:val="single"/>
    </w:rPr>
  </w:style>
  <w:style w:type="character" w:customStyle="1" w:styleId="FontStyle47">
    <w:name w:val="Font Style47"/>
    <w:rsid w:val="0098547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rsid w:val="00985471"/>
    <w:pPr>
      <w:widowControl w:val="0"/>
      <w:suppressAutoHyphens/>
      <w:autoSpaceDE w:val="0"/>
      <w:spacing w:line="323" w:lineRule="exact"/>
      <w:jc w:val="center"/>
    </w:pPr>
    <w:rPr>
      <w:lang w:eastAsia="zh-CN"/>
    </w:rPr>
  </w:style>
  <w:style w:type="paragraph" w:customStyle="1" w:styleId="Style4">
    <w:name w:val="Style4"/>
    <w:basedOn w:val="a"/>
    <w:rsid w:val="00985471"/>
    <w:pPr>
      <w:widowControl w:val="0"/>
      <w:suppressAutoHyphens/>
      <w:autoSpaceDE w:val="0"/>
      <w:spacing w:line="322" w:lineRule="exact"/>
      <w:ind w:firstLine="420"/>
      <w:jc w:val="both"/>
    </w:pPr>
    <w:rPr>
      <w:lang w:eastAsia="zh-CN"/>
    </w:rPr>
  </w:style>
  <w:style w:type="paragraph" w:customStyle="1" w:styleId="Style5">
    <w:name w:val="Style5"/>
    <w:basedOn w:val="a"/>
    <w:rsid w:val="00985471"/>
    <w:pPr>
      <w:widowControl w:val="0"/>
      <w:suppressAutoHyphens/>
      <w:autoSpaceDE w:val="0"/>
      <w:spacing w:line="314" w:lineRule="exact"/>
      <w:ind w:firstLine="602"/>
      <w:jc w:val="both"/>
    </w:pPr>
    <w:rPr>
      <w:lang w:eastAsia="zh-CN"/>
    </w:rPr>
  </w:style>
  <w:style w:type="paragraph" w:customStyle="1" w:styleId="Style6">
    <w:name w:val="Style6"/>
    <w:basedOn w:val="a"/>
    <w:rsid w:val="00985471"/>
    <w:pPr>
      <w:widowControl w:val="0"/>
      <w:suppressAutoHyphens/>
      <w:autoSpaceDE w:val="0"/>
      <w:spacing w:line="319" w:lineRule="exact"/>
      <w:jc w:val="both"/>
    </w:pPr>
    <w:rPr>
      <w:lang w:eastAsia="zh-CN"/>
    </w:rPr>
  </w:style>
  <w:style w:type="paragraph" w:customStyle="1" w:styleId="Style7">
    <w:name w:val="Style7"/>
    <w:basedOn w:val="a"/>
    <w:rsid w:val="00985471"/>
    <w:pPr>
      <w:widowControl w:val="0"/>
      <w:suppressAutoHyphens/>
      <w:autoSpaceDE w:val="0"/>
      <w:spacing w:line="324" w:lineRule="exact"/>
      <w:ind w:hanging="1046"/>
    </w:pPr>
    <w:rPr>
      <w:lang w:eastAsia="zh-CN"/>
    </w:rPr>
  </w:style>
  <w:style w:type="paragraph" w:customStyle="1" w:styleId="Style9">
    <w:name w:val="Style9"/>
    <w:basedOn w:val="a"/>
    <w:rsid w:val="00985471"/>
    <w:pPr>
      <w:widowControl w:val="0"/>
      <w:suppressAutoHyphens/>
      <w:autoSpaceDE w:val="0"/>
      <w:spacing w:line="319" w:lineRule="exact"/>
      <w:ind w:firstLine="706"/>
      <w:jc w:val="both"/>
    </w:pPr>
    <w:rPr>
      <w:lang w:eastAsia="zh-CN"/>
    </w:rPr>
  </w:style>
  <w:style w:type="paragraph" w:styleId="a8">
    <w:name w:val="Normal (Web)"/>
    <w:basedOn w:val="a"/>
    <w:rsid w:val="00985471"/>
    <w:pPr>
      <w:suppressAutoHyphens/>
      <w:spacing w:before="100" w:after="119"/>
    </w:pPr>
    <w:rPr>
      <w:lang w:eastAsia="zh-CN"/>
    </w:rPr>
  </w:style>
  <w:style w:type="paragraph" w:customStyle="1" w:styleId="11">
    <w:name w:val="Абзац списка1"/>
    <w:basedOn w:val="a"/>
    <w:rsid w:val="00985471"/>
    <w:pPr>
      <w:widowControl w:val="0"/>
      <w:suppressAutoHyphens/>
      <w:autoSpaceDE w:val="0"/>
      <w:spacing w:after="200"/>
      <w:ind w:left="720"/>
      <w:contextualSpacing/>
    </w:pPr>
    <w:rPr>
      <w:lang w:eastAsia="zh-CN"/>
    </w:rPr>
  </w:style>
  <w:style w:type="paragraph" w:customStyle="1" w:styleId="12">
    <w:name w:val="Обычный (веб)1"/>
    <w:basedOn w:val="a"/>
    <w:rsid w:val="00985471"/>
    <w:pPr>
      <w:widowControl w:val="0"/>
      <w:suppressAutoHyphens/>
      <w:autoSpaceDE w:val="0"/>
      <w:spacing w:before="28" w:after="28" w:line="100" w:lineRule="atLeast"/>
    </w:pPr>
    <w:rPr>
      <w:lang w:eastAsia="zh-CN"/>
    </w:rPr>
  </w:style>
  <w:style w:type="paragraph" w:customStyle="1" w:styleId="WW-">
    <w:name w:val="WW-Базовый"/>
    <w:rsid w:val="00985471"/>
    <w:pPr>
      <w:suppressAutoHyphens/>
    </w:pPr>
    <w:rPr>
      <w:rFonts w:ascii="Calibri" w:eastAsia="SimSun" w:hAnsi="Calibri"/>
      <w:sz w:val="22"/>
      <w:szCs w:val="22"/>
      <w:lang w:eastAsia="zh-CN"/>
    </w:rPr>
  </w:style>
  <w:style w:type="paragraph" w:styleId="a9">
    <w:name w:val="No Spacing"/>
    <w:uiPriority w:val="1"/>
    <w:qFormat/>
    <w:rsid w:val="008628D4"/>
    <w:pPr>
      <w:suppressAutoHyphens/>
      <w:spacing w:after="0" w:line="240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nformat">
    <w:name w:val="ConsPlusNonformat"/>
    <w:rsid w:val="008628D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aa">
    <w:name w:val="Базовый"/>
    <w:rsid w:val="008628D4"/>
    <w:pPr>
      <w:suppressAutoHyphens/>
    </w:pPr>
    <w:rPr>
      <w:rFonts w:ascii="Calibri" w:eastAsia="SimSun" w:hAnsi="Calibri" w:cstheme="minorBidi"/>
      <w:sz w:val="22"/>
      <w:szCs w:val="22"/>
      <w:lang w:eastAsia="ru-RU"/>
    </w:rPr>
  </w:style>
  <w:style w:type="paragraph" w:customStyle="1" w:styleId="ConsPlusCell">
    <w:name w:val="ConsPlusCell"/>
    <w:rsid w:val="008628D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-">
    <w:name w:val="Интернет-ссылка"/>
    <w:rsid w:val="0089580F"/>
    <w:rPr>
      <w:color w:val="0000FF"/>
      <w:u w:val="single"/>
      <w:lang w:val="ru-RU" w:eastAsia="ru-RU" w:bidi="ru-RU"/>
    </w:rPr>
  </w:style>
  <w:style w:type="character" w:customStyle="1" w:styleId="FontStyle48">
    <w:name w:val="Font Style48"/>
    <w:rsid w:val="0089580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6">
    <w:name w:val="Font Style46"/>
    <w:rsid w:val="0089580F"/>
    <w:rPr>
      <w:rFonts w:ascii="Times New Roman" w:hAnsi="Times New Roman" w:cs="Times New Roman"/>
      <w:sz w:val="22"/>
      <w:szCs w:val="22"/>
    </w:rPr>
  </w:style>
  <w:style w:type="paragraph" w:customStyle="1" w:styleId="13">
    <w:name w:val="нум список 1"/>
    <w:basedOn w:val="aa"/>
    <w:rsid w:val="0089580F"/>
    <w:pPr>
      <w:tabs>
        <w:tab w:val="left" w:pos="360"/>
      </w:tabs>
      <w:spacing w:before="120" w:after="120" w:line="1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next w:val="a"/>
    <w:rsid w:val="0089580F"/>
    <w:pPr>
      <w:widowControl w:val="0"/>
      <w:suppressAutoHyphens/>
      <w:autoSpaceDE w:val="0"/>
      <w:spacing w:after="0" w:line="240" w:lineRule="auto"/>
      <w:ind w:firstLine="720"/>
    </w:pPr>
    <w:rPr>
      <w:rFonts w:eastAsia="Arial"/>
      <w:kern w:val="1"/>
      <w:lang w:eastAsia="ar-SA"/>
    </w:rPr>
  </w:style>
  <w:style w:type="character" w:customStyle="1" w:styleId="FontStyle28">
    <w:name w:val="Font Style28"/>
    <w:rsid w:val="00612541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1">
    <w:name w:val="Font Style31"/>
    <w:rsid w:val="00612541"/>
    <w:rPr>
      <w:rFonts w:ascii="Times New Roman" w:hAnsi="Times New Roman" w:cs="Times New Roman"/>
      <w:sz w:val="24"/>
      <w:szCs w:val="24"/>
    </w:rPr>
  </w:style>
  <w:style w:type="paragraph" w:customStyle="1" w:styleId="ab">
    <w:name w:val="Содержимое врезки"/>
    <w:basedOn w:val="ac"/>
    <w:rsid w:val="00612541"/>
    <w:pPr>
      <w:suppressAutoHyphens/>
      <w:spacing w:line="276" w:lineRule="auto"/>
    </w:pPr>
    <w:rPr>
      <w:rFonts w:ascii="Calibri" w:eastAsia="SimSun" w:hAnsi="Calibri" w:cstheme="minorBidi"/>
      <w:sz w:val="22"/>
      <w:szCs w:val="22"/>
    </w:rPr>
  </w:style>
  <w:style w:type="paragraph" w:customStyle="1" w:styleId="Style10">
    <w:name w:val="Style10"/>
    <w:basedOn w:val="aa"/>
    <w:rsid w:val="00612541"/>
    <w:pPr>
      <w:widowControl w:val="0"/>
      <w:autoSpaceDE w:val="0"/>
    </w:pPr>
  </w:style>
  <w:style w:type="paragraph" w:customStyle="1" w:styleId="Style11">
    <w:name w:val="Style11"/>
    <w:basedOn w:val="aa"/>
    <w:rsid w:val="00612541"/>
    <w:pPr>
      <w:widowControl w:val="0"/>
      <w:autoSpaceDE w:val="0"/>
      <w:spacing w:line="307" w:lineRule="exact"/>
      <w:ind w:firstLine="547"/>
      <w:jc w:val="both"/>
    </w:pPr>
  </w:style>
  <w:style w:type="paragraph" w:styleId="HTML">
    <w:name w:val="HTML Preformatted"/>
    <w:basedOn w:val="a"/>
    <w:link w:val="HTML0"/>
    <w:rsid w:val="006125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125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61254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12541"/>
    <w:rPr>
      <w:rFonts w:eastAsia="Times New Roman"/>
      <w:sz w:val="24"/>
      <w:szCs w:val="24"/>
      <w:lang w:eastAsia="ru-RU"/>
    </w:rPr>
  </w:style>
  <w:style w:type="paragraph" w:customStyle="1" w:styleId="2">
    <w:name w:val="Обычный (веб)2"/>
    <w:basedOn w:val="a"/>
    <w:rsid w:val="00051DA1"/>
    <w:pPr>
      <w:suppressAutoHyphens/>
      <w:spacing w:before="28" w:after="28" w:line="100" w:lineRule="atLeast"/>
    </w:pPr>
    <w:rPr>
      <w:rFonts w:ascii="Arial CYR" w:hAnsi="Arial CYR" w:cs="Arial CYR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FD7E4D2C6A8B4108B560360A1054151B92E54A0EC8A1BEC4237AB00S0C6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ds54321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2448603BA7B60B0FEBB148FAB6418109205ECBFD5F0F007495255888E9D53516F02510E857BF6Eq1X4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53FD7E4D2C6A8B4108B560360A1054151B92C52ACE88A1BEC4237AB00S0C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B51C8-5D14-4C6E-BF9A-F9D4A459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20</Pages>
  <Words>8227</Words>
  <Characters>46898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Загс</cp:lastModifiedBy>
  <cp:revision>7</cp:revision>
  <cp:lastPrinted>2014-02-17T08:21:00Z</cp:lastPrinted>
  <dcterms:created xsi:type="dcterms:W3CDTF">2015-08-24T07:08:00Z</dcterms:created>
  <dcterms:modified xsi:type="dcterms:W3CDTF">2016-10-21T09:04:00Z</dcterms:modified>
</cp:coreProperties>
</file>